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38E6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49F0920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2D1E81B7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5"/>
        <w:gridCol w:w="4493"/>
      </w:tblGrid>
      <w:tr w:rsidR="00000040" w:rsidRPr="00504E7B" w14:paraId="7AB95E3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6631E2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23887B63" w14:textId="75640C84" w:rsidR="00375FAE" w:rsidRPr="001002F3" w:rsidRDefault="00000040" w:rsidP="000B0053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5E78EA" w:rsidRPr="005E78EA">
              <w:t xml:space="preserve">z </w:t>
            </w:r>
            <w:proofErr w:type="spellStart"/>
            <w:r w:rsidR="005E78EA" w:rsidRPr="005E78EA">
              <w:t>późn</w:t>
            </w:r>
            <w:proofErr w:type="spellEnd"/>
            <w:r w:rsidR="005E78EA" w:rsidRPr="005E78EA">
              <w:t>. zm.</w:t>
            </w:r>
            <w:r w:rsidR="00E07BA4" w:rsidRPr="00504E7B">
              <w:t>)</w:t>
            </w:r>
            <w:r w:rsidRPr="00504E7B">
              <w:t xml:space="preserve">, na </w:t>
            </w:r>
            <w:r w:rsidR="0069653E" w:rsidRPr="0069653E">
              <w:rPr>
                <w:b/>
                <w:bCs/>
              </w:rPr>
              <w:t>dostaw</w:t>
            </w:r>
            <w:r w:rsidR="0069653E">
              <w:rPr>
                <w:b/>
                <w:bCs/>
              </w:rPr>
              <w:t>ę</w:t>
            </w:r>
            <w:r w:rsidR="00814197">
              <w:rPr>
                <w:b/>
                <w:bCs/>
              </w:rPr>
              <w:t xml:space="preserve"> </w:t>
            </w:r>
            <w:r w:rsidR="000B0053" w:rsidRPr="000B0053">
              <w:rPr>
                <w:b/>
                <w:bCs/>
              </w:rPr>
              <w:t>urządzeń poligraficznych na potrzeby pracowni zawodowych technika informatyka i technika grafiki i poligrafii cyfrowej,</w:t>
            </w:r>
            <w:r w:rsidR="00814197">
              <w:rPr>
                <w:b/>
                <w:bCs/>
              </w:rPr>
              <w:t xml:space="preserve"> </w:t>
            </w:r>
            <w:r w:rsidR="000B0053" w:rsidRPr="000B0053">
              <w:rPr>
                <w:b/>
                <w:bCs/>
              </w:rPr>
              <w:t>w ramach realizacji projektu pn.: "Wykwalifikowany absolwent = znakomity pracownik" współfinansowanego ze środków Europejskiego Funduszu Społecznego Plus w ramach programu regionalnego Fundusze Europejskie dla Łódzkiego 2021-2027, nr umowy FELD.08.08-IZ.00-0089/23-00</w:t>
            </w:r>
            <w:bookmarkStart w:id="1" w:name="_Hlk181781261"/>
            <w:r w:rsidR="005D77FB" w:rsidRPr="003A1B48">
              <w:rPr>
                <w:b/>
                <w:bCs/>
                <w:color w:val="000000" w:themeColor="text1"/>
                <w:szCs w:val="24"/>
              </w:rPr>
              <w:t>.</w:t>
            </w:r>
            <w:bookmarkEnd w:id="1"/>
          </w:p>
          <w:p w14:paraId="45F247CD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C9081D">
              <w:t>S.2071-17</w:t>
            </w:r>
            <w:r w:rsidR="00AB717A" w:rsidRPr="00AB717A">
              <w:t>/25</w:t>
            </w:r>
          </w:p>
        </w:tc>
      </w:tr>
      <w:tr w:rsidR="00000040" w:rsidRPr="00504E7B" w14:paraId="5088D5A6" w14:textId="77777777" w:rsidTr="00EA4ECE">
        <w:tc>
          <w:tcPr>
            <w:tcW w:w="9058" w:type="dxa"/>
            <w:gridSpan w:val="2"/>
          </w:tcPr>
          <w:p w14:paraId="3460162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653FD786" w14:textId="77777777" w:rsidR="00081192" w:rsidRPr="00081192" w:rsidRDefault="00081192" w:rsidP="00081192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bookmarkStart w:id="2" w:name="_Hlk183601895"/>
            <w:bookmarkStart w:id="3" w:name="_Hlk178843209"/>
            <w:r w:rsidRPr="00081192">
              <w:rPr>
                <w:b/>
                <w:bCs/>
              </w:rPr>
              <w:t>Zespół Szkół w Żychlinie</w:t>
            </w:r>
          </w:p>
          <w:p w14:paraId="5D3C1056" w14:textId="77777777" w:rsidR="00081192" w:rsidRPr="00081192" w:rsidRDefault="00081192" w:rsidP="00081192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081192">
              <w:rPr>
                <w:b/>
                <w:bCs/>
              </w:rPr>
              <w:t>ul. Gabriela Narutowicza 88</w:t>
            </w:r>
          </w:p>
          <w:p w14:paraId="644B9938" w14:textId="77777777" w:rsidR="00081192" w:rsidRPr="00081192" w:rsidRDefault="00081192" w:rsidP="00081192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081192">
              <w:rPr>
                <w:b/>
                <w:bCs/>
              </w:rPr>
              <w:t>99-320 Żychlin</w:t>
            </w:r>
            <w:bookmarkEnd w:id="2"/>
          </w:p>
          <w:bookmarkEnd w:id="3"/>
          <w:p w14:paraId="4341DB5A" w14:textId="77777777" w:rsidR="00000040" w:rsidRPr="00504E7B" w:rsidRDefault="00081192" w:rsidP="00081192">
            <w:pPr>
              <w:spacing w:after="0" w:line="240" w:lineRule="auto"/>
              <w:ind w:left="0" w:firstLine="0"/>
              <w:jc w:val="center"/>
            </w:pPr>
            <w:r w:rsidRPr="00081192">
              <w:rPr>
                <w:b/>
                <w:bCs/>
              </w:rPr>
              <w:t xml:space="preserve">tel. </w:t>
            </w:r>
            <w:bookmarkStart w:id="4" w:name="_Hlk183602058"/>
            <w:r w:rsidRPr="00081192">
              <w:rPr>
                <w:b/>
                <w:bCs/>
              </w:rPr>
              <w:t>(24) 285 10 60</w:t>
            </w:r>
            <w:bookmarkEnd w:id="4"/>
          </w:p>
        </w:tc>
      </w:tr>
      <w:tr w:rsidR="00000040" w:rsidRPr="00504E7B" w14:paraId="757181D3" w14:textId="77777777" w:rsidTr="00EA4ECE">
        <w:tc>
          <w:tcPr>
            <w:tcW w:w="9058" w:type="dxa"/>
            <w:gridSpan w:val="2"/>
          </w:tcPr>
          <w:p w14:paraId="2C7925DC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EAE399F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[...............................……….....................................................................................................</w:t>
            </w:r>
            <w:r w:rsidR="00E07BA4" w:rsidRPr="00504E7B">
              <w:t>]</w:t>
            </w:r>
          </w:p>
          <w:p w14:paraId="3CE5544A" w14:textId="77777777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…............................................................................................................................................]</w:t>
            </w:r>
          </w:p>
          <w:p w14:paraId="44DF7852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</w:t>
            </w:r>
            <w:proofErr w:type="spellStart"/>
            <w:r w:rsidRPr="00504E7B">
              <w:rPr>
                <w:i/>
              </w:rPr>
              <w:t>CEiDG</w:t>
            </w:r>
            <w:proofErr w:type="spellEnd"/>
            <w:r w:rsidRPr="00504E7B">
              <w:rPr>
                <w:i/>
              </w:rPr>
              <w:t>)</w:t>
            </w:r>
          </w:p>
          <w:p w14:paraId="4C17A8AC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42AEA1E1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08514F2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4C816A72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1BDD6BC9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[……………………………………………………………………......................]</w:t>
            </w:r>
          </w:p>
          <w:p w14:paraId="187CC5BB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05BA43E5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55CB5B11" w14:textId="77777777" w:rsidR="004419F8" w:rsidRPr="00504E7B" w:rsidRDefault="004419F8" w:rsidP="003D5B39">
            <w:pPr>
              <w:spacing w:after="0" w:line="240" w:lineRule="auto"/>
              <w:ind w:left="0" w:firstLine="0"/>
            </w:pPr>
            <w:r w:rsidRPr="004419F8">
              <w:t xml:space="preserve">adres skrzynki </w:t>
            </w:r>
            <w:proofErr w:type="spellStart"/>
            <w:r w:rsidRPr="004419F8">
              <w:t>ePUAP</w:t>
            </w:r>
            <w:proofErr w:type="spellEnd"/>
            <w:r w:rsidRPr="004419F8">
              <w:t>:  ………………………………………………………….</w:t>
            </w:r>
          </w:p>
        </w:tc>
      </w:tr>
      <w:tr w:rsidR="00000040" w:rsidRPr="00504E7B" w14:paraId="5A521C64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1E8E7603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 xml:space="preserve">, bez negocjacji, o którym mowa w art. 275 pkt 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</w:t>
            </w:r>
            <w:proofErr w:type="spellStart"/>
            <w:r w:rsidRPr="00504E7B">
              <w:t>na</w:t>
            </w:r>
            <w:r w:rsidR="000B0053" w:rsidRPr="000B0053">
              <w:rPr>
                <w:b/>
              </w:rPr>
              <w:t>dostawę</w:t>
            </w:r>
            <w:proofErr w:type="spellEnd"/>
            <w:r w:rsidR="000B0053" w:rsidRPr="000B0053">
              <w:rPr>
                <w:b/>
              </w:rPr>
              <w:t xml:space="preserve"> urządzeń poligraficznych na potrzeby pracowni zawodowych technika informatyka i technika grafiki i poligrafii cyfrowej, w ramach realizacji projektu pn.: "Wykwalifikowany absolwent = znakomity pracownik"</w:t>
            </w:r>
            <w:r w:rsidRPr="00504E7B">
              <w:t>, składamy niniejszą ofertę:</w:t>
            </w:r>
          </w:p>
        </w:tc>
      </w:tr>
      <w:tr w:rsidR="00000040" w:rsidRPr="00504E7B" w14:paraId="55A73AE9" w14:textId="77777777" w:rsidTr="00EA4ECE">
        <w:tc>
          <w:tcPr>
            <w:tcW w:w="9058" w:type="dxa"/>
            <w:gridSpan w:val="2"/>
          </w:tcPr>
          <w:p w14:paraId="1B181739" w14:textId="77777777" w:rsidR="00000040" w:rsidRDefault="00931D6D" w:rsidP="00081192">
            <w:pPr>
              <w:ind w:left="306" w:right="-77" w:hanging="284"/>
              <w:rPr>
                <w:color w:val="auto"/>
              </w:rPr>
            </w:pPr>
            <w:r w:rsidRPr="00504E7B">
              <w:t>1.</w:t>
            </w:r>
            <w:r w:rsidRPr="00504E7B">
              <w:tab/>
            </w:r>
            <w:r w:rsidR="00FF5B25"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063FB8F5" w14:textId="77777777" w:rsidR="005D77FB" w:rsidRPr="00504E7B" w:rsidRDefault="005D77FB" w:rsidP="00081192">
            <w:pPr>
              <w:ind w:left="306" w:right="-77" w:firstLine="0"/>
            </w:pPr>
          </w:p>
        </w:tc>
      </w:tr>
      <w:tr w:rsidR="00EA4ECE" w:rsidRPr="00EA4ECE" w14:paraId="1414A1D4" w14:textId="77777777" w:rsidTr="0036378E">
        <w:tc>
          <w:tcPr>
            <w:tcW w:w="9058" w:type="dxa"/>
            <w:gridSpan w:val="2"/>
          </w:tcPr>
          <w:p w14:paraId="0B8BE76C" w14:textId="77777777" w:rsidR="00757F69" w:rsidRPr="00757F69" w:rsidRDefault="007E2701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  <w:r w:rsidR="00757F69"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1139C77F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70A6FB85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510C19D9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58486F79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6DE96665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2E0A310C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580852AE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5258B553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3031225F" w14:textId="77777777" w:rsid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68005B98" w14:textId="1A412236" w:rsidR="00757F69" w:rsidRDefault="00A54FC3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</w:t>
            </w:r>
            <w:r w:rsidR="00402C6A">
              <w:rPr>
                <w:i/>
                <w:iCs/>
              </w:rPr>
              <w:t>w Formularzu</w:t>
            </w:r>
            <w:r>
              <w:rPr>
                <w:i/>
                <w:iCs/>
              </w:rPr>
              <w:t xml:space="preserve"> oferty lub zaznaczeniu więcej niż </w:t>
            </w:r>
            <w:r w:rsidR="00BE449C">
              <w:rPr>
                <w:i/>
                <w:iCs/>
              </w:rPr>
              <w:t>jednego kwadratu</w:t>
            </w:r>
            <w:r>
              <w:rPr>
                <w:i/>
                <w:iCs/>
              </w:rPr>
              <w:t xml:space="preserve"> – wówczas Zamawiający przyjmie, że </w:t>
            </w:r>
            <w:r w:rsidR="00BE449C">
              <w:rPr>
                <w:i/>
                <w:iCs/>
              </w:rPr>
              <w:t>wykonawca deklaruje</w:t>
            </w:r>
            <w:r w:rsidR="00814197">
              <w:rPr>
                <w:i/>
                <w:iCs/>
              </w:rPr>
              <w:t xml:space="preserve"> </w:t>
            </w:r>
            <w:r w:rsidR="00C57697">
              <w:rPr>
                <w:i/>
                <w:iCs/>
              </w:rPr>
              <w:t>maksymalny termin realizacji przedmiotu zamówienia określony</w:t>
            </w:r>
            <w:r>
              <w:rPr>
                <w:i/>
                <w:iCs/>
              </w:rPr>
              <w:t xml:space="preserve"> w SWZ i tym samym </w:t>
            </w:r>
            <w:r w:rsidR="00BE449C">
              <w:rPr>
                <w:i/>
                <w:iCs/>
              </w:rPr>
              <w:t>w tym kryterium</w:t>
            </w:r>
            <w:r>
              <w:rPr>
                <w:i/>
                <w:iCs/>
              </w:rPr>
              <w:t xml:space="preserve"> otrzyma 0 punktów.</w:t>
            </w:r>
          </w:p>
          <w:p w14:paraId="70C6C230" w14:textId="77777777" w:rsidR="006E0EC0" w:rsidRPr="009A7A38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</w:tc>
      </w:tr>
      <w:tr w:rsidR="00EA4ECE" w:rsidRPr="00EA4ECE" w14:paraId="321B34F7" w14:textId="77777777" w:rsidTr="00EA4ECE">
        <w:tc>
          <w:tcPr>
            <w:tcW w:w="9058" w:type="dxa"/>
            <w:gridSpan w:val="2"/>
          </w:tcPr>
          <w:p w14:paraId="7690F530" w14:textId="77777777" w:rsidR="008604C3" w:rsidRPr="004D272C" w:rsidRDefault="00577B73" w:rsidP="00577B73">
            <w:pPr>
              <w:spacing w:after="0" w:line="240" w:lineRule="auto"/>
              <w:ind w:left="318" w:hanging="318"/>
            </w:pPr>
            <w:r>
              <w:t>3</w:t>
            </w:r>
            <w:r w:rsidRPr="00577B73">
              <w:t>.</w:t>
            </w:r>
            <w:r w:rsidRPr="00577B73">
              <w:tab/>
              <w:t>Wykonawca udziela ...…. miesięcy gwarancji i rękojmi na prawidłowe działanie dostarczonego sprzętu.</w:t>
            </w:r>
          </w:p>
        </w:tc>
      </w:tr>
      <w:tr w:rsidR="001B361C" w:rsidRPr="00A617F4" w14:paraId="187AF5FE" w14:textId="77777777" w:rsidTr="00EA4ECE">
        <w:tc>
          <w:tcPr>
            <w:tcW w:w="9058" w:type="dxa"/>
            <w:gridSpan w:val="2"/>
          </w:tcPr>
          <w:p w14:paraId="58CBAB64" w14:textId="77777777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47B576F" w14:textId="77777777" w:rsidTr="00EA4ECE">
        <w:tc>
          <w:tcPr>
            <w:tcW w:w="9058" w:type="dxa"/>
            <w:gridSpan w:val="2"/>
          </w:tcPr>
          <w:p w14:paraId="403BE2DF" w14:textId="77777777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12404DD" w14:textId="77777777" w:rsidTr="00EA4ECE">
        <w:tc>
          <w:tcPr>
            <w:tcW w:w="9058" w:type="dxa"/>
            <w:gridSpan w:val="2"/>
          </w:tcPr>
          <w:p w14:paraId="1AD60FAC" w14:textId="77777777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64432B24" w14:textId="77777777" w:rsidTr="00EA4ECE">
        <w:tc>
          <w:tcPr>
            <w:tcW w:w="9058" w:type="dxa"/>
            <w:gridSpan w:val="2"/>
          </w:tcPr>
          <w:p w14:paraId="7DDB61C8" w14:textId="77777777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0F2C1C3F" w14:textId="77777777" w:rsidTr="00EA4ECE">
        <w:tc>
          <w:tcPr>
            <w:tcW w:w="9058" w:type="dxa"/>
            <w:gridSpan w:val="2"/>
          </w:tcPr>
          <w:p w14:paraId="7FDAFD15" w14:textId="77777777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B8C3D49" w14:textId="77777777" w:rsidTr="00EA4ECE">
        <w:tc>
          <w:tcPr>
            <w:tcW w:w="9058" w:type="dxa"/>
            <w:gridSpan w:val="2"/>
          </w:tcPr>
          <w:p w14:paraId="2A445C0E" w14:textId="77777777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2373550D" w14:textId="77777777" w:rsidTr="00EA4ECE">
        <w:tc>
          <w:tcPr>
            <w:tcW w:w="9058" w:type="dxa"/>
            <w:gridSpan w:val="2"/>
          </w:tcPr>
          <w:p w14:paraId="6E17D5D6" w14:textId="1AA2E60C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niniejszą ofertą </w:t>
            </w:r>
            <w:r w:rsidR="00A93C43" w:rsidRPr="00116748">
              <w:t xml:space="preserve">do </w:t>
            </w:r>
            <w:r w:rsidR="00A93C43" w:rsidRPr="00FC5E1A">
              <w:t xml:space="preserve">dnia </w:t>
            </w:r>
            <w:r w:rsidR="00814197" w:rsidRPr="00814197">
              <w:rPr>
                <w:b/>
                <w:bCs/>
              </w:rPr>
              <w:t>18</w:t>
            </w:r>
            <w:r w:rsidR="006E0EC0" w:rsidRPr="00E73F91">
              <w:rPr>
                <w:b/>
                <w:bCs/>
              </w:rPr>
              <w:t>.</w:t>
            </w:r>
            <w:r w:rsidR="00AB717A" w:rsidRPr="00E73F91">
              <w:rPr>
                <w:b/>
                <w:bCs/>
              </w:rPr>
              <w:t>1</w:t>
            </w:r>
            <w:r w:rsidR="00814197">
              <w:rPr>
                <w:b/>
                <w:bCs/>
              </w:rPr>
              <w:t>2</w:t>
            </w:r>
            <w:r w:rsidR="006E0EC0" w:rsidRPr="00E73F91">
              <w:rPr>
                <w:b/>
                <w:bCs/>
              </w:rPr>
              <w:t>.</w:t>
            </w:r>
            <w:r w:rsidR="00065754" w:rsidRPr="00E73F91">
              <w:rPr>
                <w:b/>
                <w:bCs/>
              </w:rPr>
              <w:t>202</w:t>
            </w:r>
            <w:r w:rsidR="000D6CF1" w:rsidRPr="00E73F91">
              <w:rPr>
                <w:b/>
                <w:bCs/>
              </w:rPr>
              <w:t>5</w:t>
            </w:r>
            <w:r w:rsidR="00A93C43" w:rsidRPr="00456D22">
              <w:t xml:space="preserve"> (</w:t>
            </w:r>
            <w:r w:rsidR="009745EC" w:rsidRPr="00116748">
              <w:t>30 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4256C83" w14:textId="77777777" w:rsidTr="00EA4ECE">
        <w:tc>
          <w:tcPr>
            <w:tcW w:w="9058" w:type="dxa"/>
            <w:gridSpan w:val="2"/>
          </w:tcPr>
          <w:p w14:paraId="1A929331" w14:textId="77777777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3764D80A" w14:textId="77777777" w:rsidTr="00EA4ECE">
        <w:tc>
          <w:tcPr>
            <w:tcW w:w="9058" w:type="dxa"/>
            <w:gridSpan w:val="2"/>
          </w:tcPr>
          <w:p w14:paraId="2AC0896D" w14:textId="77777777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29E06440" w14:textId="77777777" w:rsidTr="00EA4ECE">
        <w:tc>
          <w:tcPr>
            <w:tcW w:w="9058" w:type="dxa"/>
            <w:gridSpan w:val="2"/>
          </w:tcPr>
          <w:p w14:paraId="32C0CF60" w14:textId="77777777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6DFA1549" w14:textId="77777777" w:rsidTr="00EA4ECE">
        <w:tc>
          <w:tcPr>
            <w:tcW w:w="9058" w:type="dxa"/>
            <w:gridSpan w:val="2"/>
          </w:tcPr>
          <w:p w14:paraId="2072C4F1" w14:textId="77777777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lastRenderedPageBreak/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5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5"/>
          </w:p>
        </w:tc>
      </w:tr>
      <w:tr w:rsidR="00A93C43" w:rsidRPr="00504E7B" w14:paraId="192DEED1" w14:textId="77777777" w:rsidTr="00EA4ECE">
        <w:tc>
          <w:tcPr>
            <w:tcW w:w="9058" w:type="dxa"/>
            <w:gridSpan w:val="2"/>
          </w:tcPr>
          <w:p w14:paraId="2E0F7327" w14:textId="7777777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21C16CB9" w14:textId="77777777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r w:rsidR="00FF5B25" w:rsidRPr="00FF5B25">
              <w:t xml:space="preserve">Dz. U. z 2022 r. poz. 931, z </w:t>
            </w:r>
            <w:proofErr w:type="spellStart"/>
            <w:r w:rsidR="00FF5B25" w:rsidRPr="00FF5B25">
              <w:t>późn</w:t>
            </w:r>
            <w:proofErr w:type="spellEnd"/>
            <w:r w:rsidR="00FF5B25" w:rsidRPr="00FF5B25">
              <w:t>. zm.</w:t>
            </w:r>
            <w:r w:rsidRPr="00504E7B">
              <w:t>)</w:t>
            </w:r>
            <w:r w:rsidR="002E4BA5" w:rsidRPr="00504E7B">
              <w:t>*</w:t>
            </w:r>
          </w:p>
          <w:p w14:paraId="1474A89C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5A753360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5D40C762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6C8601C" w14:textId="77777777" w:rsidTr="00EA4ECE">
        <w:tc>
          <w:tcPr>
            <w:tcW w:w="9058" w:type="dxa"/>
            <w:gridSpan w:val="2"/>
          </w:tcPr>
          <w:p w14:paraId="122F9734" w14:textId="77777777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164F3EAF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01BF12F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1B0057D7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77369CAF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0525CDA7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0ABCB91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9249032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075619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51562A1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4F1DFED9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22E23B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C26A676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4CC6A7F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61969BF4" w14:textId="77777777" w:rsidTr="00EA4ECE">
        <w:tc>
          <w:tcPr>
            <w:tcW w:w="9058" w:type="dxa"/>
            <w:gridSpan w:val="2"/>
          </w:tcPr>
          <w:p w14:paraId="71CD071B" w14:textId="77777777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4AF581E2" w14:textId="77777777" w:rsidTr="00EA4ECE">
        <w:tc>
          <w:tcPr>
            <w:tcW w:w="9058" w:type="dxa"/>
            <w:gridSpan w:val="2"/>
          </w:tcPr>
          <w:p w14:paraId="69E9D74D" w14:textId="77777777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 xml:space="preserve">……………………………., </w:t>
            </w:r>
            <w:proofErr w:type="spellStart"/>
            <w:r w:rsidR="00BE449C" w:rsidRPr="00504E7B">
              <w:t>tel</w:t>
            </w:r>
            <w:proofErr w:type="spellEnd"/>
            <w:r w:rsidR="00BE449C" w:rsidRPr="00504E7B">
              <w:t>: …..............……, e mail: ………………..…….…….</w:t>
            </w:r>
          </w:p>
        </w:tc>
      </w:tr>
      <w:tr w:rsidR="005D567B" w:rsidRPr="00504E7B" w14:paraId="2583D2BC" w14:textId="77777777" w:rsidTr="00EA4ECE">
        <w:tc>
          <w:tcPr>
            <w:tcW w:w="9058" w:type="dxa"/>
            <w:gridSpan w:val="2"/>
          </w:tcPr>
          <w:p w14:paraId="47849DEF" w14:textId="77777777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45ABA3B4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64B40DF9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A8904A3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FB87650" w14:textId="77777777" w:rsidTr="00EA4ECE">
        <w:tc>
          <w:tcPr>
            <w:tcW w:w="9058" w:type="dxa"/>
            <w:gridSpan w:val="2"/>
          </w:tcPr>
          <w:p w14:paraId="4D3830E4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286C7FBB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29FD2F2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218EDD6C" w14:textId="77777777" w:rsidTr="00EA4ECE">
        <w:tc>
          <w:tcPr>
            <w:tcW w:w="9058" w:type="dxa"/>
            <w:gridSpan w:val="2"/>
          </w:tcPr>
          <w:p w14:paraId="656CFF66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7840E057" w14:textId="77777777" w:rsidTr="00EA4ECE">
        <w:tc>
          <w:tcPr>
            <w:tcW w:w="9058" w:type="dxa"/>
            <w:gridSpan w:val="2"/>
          </w:tcPr>
          <w:p w14:paraId="00D14B42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3FEB370F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BEB60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D59AF25" w14:textId="77777777" w:rsidTr="00EA4ECE">
        <w:tc>
          <w:tcPr>
            <w:tcW w:w="9058" w:type="dxa"/>
            <w:gridSpan w:val="2"/>
          </w:tcPr>
          <w:p w14:paraId="3DAC12C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696B2CFD" w14:textId="77777777" w:rsidTr="00EA4ECE">
        <w:tc>
          <w:tcPr>
            <w:tcW w:w="9058" w:type="dxa"/>
            <w:gridSpan w:val="2"/>
          </w:tcPr>
          <w:p w14:paraId="44A0D72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40DFDB62" w14:textId="77777777" w:rsidTr="00EA4ECE">
        <w:tc>
          <w:tcPr>
            <w:tcW w:w="9058" w:type="dxa"/>
            <w:gridSpan w:val="2"/>
          </w:tcPr>
          <w:p w14:paraId="4FA9D1BB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25172B04" w14:textId="77777777" w:rsidTr="00EA4ECE">
        <w:tc>
          <w:tcPr>
            <w:tcW w:w="9058" w:type="dxa"/>
            <w:gridSpan w:val="2"/>
          </w:tcPr>
          <w:p w14:paraId="66F02062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6166E710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4DA0303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504E7B">
              <w:rPr>
                <w:i/>
              </w:rPr>
              <w:t>Dz.Urz</w:t>
            </w:r>
            <w:proofErr w:type="spellEnd"/>
            <w:r w:rsidRPr="00504E7B">
              <w:rPr>
                <w:i/>
              </w:rPr>
              <w:t>. UE L 119 z 04.05.2016, str. 1)</w:t>
            </w:r>
          </w:p>
          <w:p w14:paraId="3AB2334D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6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6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026DCBA8" w14:textId="77777777" w:rsidTr="00EA4ECE">
        <w:tc>
          <w:tcPr>
            <w:tcW w:w="9058" w:type="dxa"/>
            <w:gridSpan w:val="2"/>
          </w:tcPr>
          <w:p w14:paraId="43BB45B3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0469A211" w14:textId="77777777" w:rsidTr="00EA4ECE">
        <w:tc>
          <w:tcPr>
            <w:tcW w:w="9058" w:type="dxa"/>
            <w:gridSpan w:val="2"/>
          </w:tcPr>
          <w:p w14:paraId="492AA786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637B1D3F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51DE723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6738D6BF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0A933D99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4DAED2C0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1B3BBCB8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6D7E41F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635740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25643D6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1194E4C0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18185A0B" w14:textId="77777777" w:rsidR="000B0053" w:rsidRPr="000B0053" w:rsidRDefault="00D1727C" w:rsidP="000B0053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0B0053" w:rsidRPr="000B0053">
              <w:rPr>
                <w:b/>
                <w:bCs/>
              </w:rPr>
              <w:t>dostawę urządzeń poligraficznych na potrzeby pracowni zawodowych technika informatyka i technika grafiki i poligrafii cyfrowej, w ramach realizacji projektu pn.: "Wykwalifikowany absolwent = znakomity pracownik" współfinansowanego ze środków Europejskiego Funduszu Społecznego Plus w ramach programu regionalnego Fundusze Europejskie dla Łódzkiego 2021-2027, nr umowy FELD.08.08-IZ.00-0089/23-00.</w:t>
            </w:r>
          </w:p>
          <w:p w14:paraId="794305A0" w14:textId="77777777" w:rsidR="00D1727C" w:rsidRPr="00504E7B" w:rsidRDefault="000B0053" w:rsidP="000B0053">
            <w:pPr>
              <w:spacing w:after="0" w:line="240" w:lineRule="auto"/>
              <w:ind w:left="0" w:firstLine="0"/>
            </w:pPr>
            <w:r w:rsidRPr="000B0053">
              <w:rPr>
                <w:b/>
                <w:bCs/>
              </w:rPr>
              <w:t>Nr/znak nadany sprawi</w:t>
            </w:r>
            <w:r w:rsidR="00C9081D">
              <w:rPr>
                <w:b/>
                <w:bCs/>
              </w:rPr>
              <w:t>e przez Zamawiającego: S.2071-17</w:t>
            </w:r>
            <w:r w:rsidRPr="000B0053">
              <w:rPr>
                <w:b/>
                <w:bCs/>
              </w:rPr>
              <w:t>/25</w:t>
            </w:r>
          </w:p>
        </w:tc>
      </w:tr>
      <w:tr w:rsidR="00AC6806" w:rsidRPr="00504E7B" w14:paraId="3BB3C555" w14:textId="77777777" w:rsidTr="00AC6806">
        <w:tc>
          <w:tcPr>
            <w:tcW w:w="9058" w:type="dxa"/>
          </w:tcPr>
          <w:p w14:paraId="5DC3A068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34ED8D26" w14:textId="77777777" w:rsidR="00081192" w:rsidRPr="00081192" w:rsidRDefault="00081192" w:rsidP="00081192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081192">
              <w:rPr>
                <w:b/>
                <w:bCs/>
              </w:rPr>
              <w:t>Zespół Szkół w Żychlinie</w:t>
            </w:r>
          </w:p>
          <w:p w14:paraId="184CBCB4" w14:textId="77777777" w:rsidR="00081192" w:rsidRPr="00081192" w:rsidRDefault="00081192" w:rsidP="00081192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081192">
              <w:rPr>
                <w:b/>
                <w:bCs/>
              </w:rPr>
              <w:t>ul. Gabriela Narutowicza 88</w:t>
            </w:r>
          </w:p>
          <w:p w14:paraId="52F00D52" w14:textId="77777777" w:rsidR="00081192" w:rsidRPr="00081192" w:rsidRDefault="00081192" w:rsidP="00081192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081192">
              <w:rPr>
                <w:b/>
                <w:bCs/>
              </w:rPr>
              <w:t>99-320 Żychlin</w:t>
            </w:r>
          </w:p>
          <w:p w14:paraId="5E3BEB03" w14:textId="77777777" w:rsidR="00AC6806" w:rsidRPr="00504E7B" w:rsidRDefault="00081192" w:rsidP="00081192">
            <w:pPr>
              <w:spacing w:after="0" w:line="240" w:lineRule="auto"/>
              <w:ind w:left="0" w:firstLine="0"/>
              <w:jc w:val="center"/>
            </w:pPr>
            <w:r w:rsidRPr="00081192">
              <w:rPr>
                <w:b/>
                <w:bCs/>
              </w:rPr>
              <w:t>tel. (24) 285 10 60</w:t>
            </w:r>
          </w:p>
        </w:tc>
      </w:tr>
      <w:tr w:rsidR="00D1727C" w:rsidRPr="00504E7B" w14:paraId="6DDD02A4" w14:textId="77777777" w:rsidTr="00AC6806">
        <w:tc>
          <w:tcPr>
            <w:tcW w:w="9058" w:type="dxa"/>
          </w:tcPr>
          <w:p w14:paraId="7AA60F4A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4FA57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[...............................………………….....................................................................................</w:t>
            </w:r>
            <w:r w:rsidR="00931D6D" w:rsidRPr="00504E7B">
              <w:t>]</w:t>
            </w:r>
          </w:p>
          <w:p w14:paraId="1A39BBFD" w14:textId="77777777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................................................................................................................................................]</w:t>
            </w:r>
          </w:p>
          <w:p w14:paraId="33EDA01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CEiDG</w:t>
            </w:r>
            <w:proofErr w:type="spellEnd"/>
            <w:r w:rsidRPr="00504E7B">
              <w:rPr>
                <w:i/>
              </w:rPr>
              <w:t>)</w:t>
            </w:r>
          </w:p>
          <w:p w14:paraId="3E2381A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330A6D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2C7DB6DD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741D0093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2BB3CEC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6FBF8BBA" w14:textId="77777777" w:rsidTr="00AC6806">
        <w:tc>
          <w:tcPr>
            <w:tcW w:w="9058" w:type="dxa"/>
          </w:tcPr>
          <w:p w14:paraId="17ABF54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3AEC56D1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17CB5D1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7F45565A" w14:textId="77777777" w:rsidTr="00AC6806">
        <w:tc>
          <w:tcPr>
            <w:tcW w:w="9058" w:type="dxa"/>
          </w:tcPr>
          <w:p w14:paraId="2260643F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</w:t>
            </w:r>
            <w:proofErr w:type="spellStart"/>
            <w:r w:rsidRPr="00504E7B">
              <w:t>DzUUE</w:t>
            </w:r>
            <w:proofErr w:type="spellEnd"/>
            <w:r w:rsidRPr="00504E7B">
              <w:t xml:space="preserve"> L 124 z 20.5.2003, s.36)?</w:t>
            </w:r>
          </w:p>
          <w:p w14:paraId="66F27A29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26C0C25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20EA44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6E87BD0A" w14:textId="77777777" w:rsidTr="00AC6806">
        <w:tc>
          <w:tcPr>
            <w:tcW w:w="9058" w:type="dxa"/>
          </w:tcPr>
          <w:p w14:paraId="4BED0E5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604C5EBF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6CDBAD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4291CD8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16B55EF2" w14:textId="77777777" w:rsidTr="00AC6806">
        <w:tc>
          <w:tcPr>
            <w:tcW w:w="9058" w:type="dxa"/>
          </w:tcPr>
          <w:p w14:paraId="686C1D8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65818DD2" w14:textId="77777777" w:rsidTr="00AC6806">
        <w:tc>
          <w:tcPr>
            <w:tcW w:w="9058" w:type="dxa"/>
          </w:tcPr>
          <w:p w14:paraId="4708256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zamierza zlecić podwykonawcom, którzy nie udostępniają zasobów wykonanie jakiejkolwiek części zamówienia?</w:t>
            </w:r>
          </w:p>
          <w:p w14:paraId="1E8FE92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1F0B6B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proszę podać nazwy podwykonawców, o ile są już znani.</w:t>
            </w:r>
          </w:p>
          <w:p w14:paraId="5A9D743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1A1F778A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362A919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7589ACAE" w14:textId="77777777" w:rsidTr="00AC6806">
        <w:tc>
          <w:tcPr>
            <w:tcW w:w="9058" w:type="dxa"/>
          </w:tcPr>
          <w:p w14:paraId="4439B962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04B3789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3DB28560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36CB005B" w14:textId="77777777" w:rsidTr="00AC6806">
        <w:tc>
          <w:tcPr>
            <w:tcW w:w="9058" w:type="dxa"/>
          </w:tcPr>
          <w:p w14:paraId="7425DB9F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lub 2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6B67476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742A9F11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222543F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0AAE21A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54D7D86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18D55B91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4C269401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7F08CB6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0F6FC427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4DC4B35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0E2183D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8544C59" w14:textId="77777777" w:rsidTr="00AC6806">
        <w:tc>
          <w:tcPr>
            <w:tcW w:w="9058" w:type="dxa"/>
          </w:tcPr>
          <w:p w14:paraId="24D98092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3)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47262EE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1EE1B01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32DB607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1BAD098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BED0446" w14:textId="77777777" w:rsidTr="00AC6806">
        <w:tc>
          <w:tcPr>
            <w:tcW w:w="9058" w:type="dxa"/>
          </w:tcPr>
          <w:p w14:paraId="3501E247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4)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24527F8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0BF25D2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6F3C559" w14:textId="77777777" w:rsidTr="00AC6806">
        <w:tc>
          <w:tcPr>
            <w:tcW w:w="9058" w:type="dxa"/>
          </w:tcPr>
          <w:p w14:paraId="7EC9E078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5)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21B5634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46AEE5E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3EB778F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FA924C1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D43040B" w14:textId="77777777" w:rsidTr="00AC6806">
        <w:tc>
          <w:tcPr>
            <w:tcW w:w="9058" w:type="dxa"/>
          </w:tcPr>
          <w:p w14:paraId="40E6BAE1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 xml:space="preserve">Art. 108 ust. 1 pkt 6)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6E9C11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7458F59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3D31081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232CEC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7C705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79EF52A9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D483113" w14:textId="77777777" w:rsidTr="00AC6806">
        <w:tc>
          <w:tcPr>
            <w:tcW w:w="9058" w:type="dxa"/>
          </w:tcPr>
          <w:p w14:paraId="3EFF1481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5AC2721A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70A03618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382CCACB" w14:textId="77777777" w:rsidTr="00AC6806">
        <w:tc>
          <w:tcPr>
            <w:tcW w:w="9058" w:type="dxa"/>
          </w:tcPr>
          <w:p w14:paraId="658F9791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50B68492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0508A84A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019A178B" w14:textId="77777777" w:rsidTr="00AC6806">
        <w:tc>
          <w:tcPr>
            <w:tcW w:w="9058" w:type="dxa"/>
          </w:tcPr>
          <w:p w14:paraId="296C9228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452FDC27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581D92EB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666C8CAD" w14:textId="77777777" w:rsidTr="00AC6806">
        <w:tc>
          <w:tcPr>
            <w:tcW w:w="9058" w:type="dxa"/>
          </w:tcPr>
          <w:p w14:paraId="0F85DEA1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1DBA83A2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758A53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3EC742D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7D5C7DC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6052E01C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41DCEA8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D5DC860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685E9828" w14:textId="77777777" w:rsidTr="00AC6806">
        <w:tc>
          <w:tcPr>
            <w:tcW w:w="9058" w:type="dxa"/>
          </w:tcPr>
          <w:p w14:paraId="531F4824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21F5EE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88884E2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724C46F5" w14:textId="77777777" w:rsidTr="00AC6806">
        <w:tc>
          <w:tcPr>
            <w:tcW w:w="9058" w:type="dxa"/>
          </w:tcPr>
          <w:p w14:paraId="1000305E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258E8C0A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34B29C6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3B9759E0" w14:textId="77777777" w:rsidTr="00AC6806">
        <w:tc>
          <w:tcPr>
            <w:tcW w:w="9058" w:type="dxa"/>
          </w:tcPr>
          <w:p w14:paraId="689F1FE4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4BF09491" w14:textId="77777777" w:rsidTr="00AC6806">
        <w:tc>
          <w:tcPr>
            <w:tcW w:w="9058" w:type="dxa"/>
          </w:tcPr>
          <w:p w14:paraId="385FBD5E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FF5B25" w:rsidRPr="00504E7B" w14:paraId="42380CF8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7805B36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3C5D5D7A" w14:textId="77777777" w:rsidTr="00AC6806">
        <w:tc>
          <w:tcPr>
            <w:tcW w:w="9058" w:type="dxa"/>
          </w:tcPr>
          <w:p w14:paraId="7B566493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4C483FD7" w14:textId="77777777" w:rsidTr="00AC6806">
        <w:tc>
          <w:tcPr>
            <w:tcW w:w="9058" w:type="dxa"/>
          </w:tcPr>
          <w:p w14:paraId="64D7F7BF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66FC7D77" w14:textId="77777777" w:rsidTr="00AC6806">
        <w:tc>
          <w:tcPr>
            <w:tcW w:w="9058" w:type="dxa"/>
          </w:tcPr>
          <w:p w14:paraId="0AC5F2B3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7F662028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BECAE3F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11E5695A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506262BB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9075998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1A04E307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48864FF8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63B6C16C" w14:textId="77777777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75272E63" w14:textId="77777777" w:rsidR="000B0053" w:rsidRPr="000B0053" w:rsidRDefault="00187FB7" w:rsidP="000B0053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0B0053" w:rsidRPr="000B0053">
              <w:rPr>
                <w:b/>
                <w:bCs/>
              </w:rPr>
              <w:t>dostawę urządzeń poligraficznych na potrzeby pracowni zawodowych technika informatyka i technika grafiki i poligrafii cyfrowej, w ramach realizacji projektu pn.: "Wykwalifikowany absolwent = znakomity pracownik" współfinansowanego ze środków Europejskiego Funduszu Społecznego Plus w ramach programu regionalnego Fundusze Europejskie dla Łódzkiego 2021-2027, nr umowy FELD.08.08-IZ.00-0089/23-00.</w:t>
            </w:r>
          </w:p>
          <w:p w14:paraId="7B2B8A37" w14:textId="77777777" w:rsidR="00187FB7" w:rsidRPr="00504E7B" w:rsidRDefault="000B0053" w:rsidP="000B0053">
            <w:pPr>
              <w:spacing w:after="0" w:line="240" w:lineRule="auto"/>
              <w:ind w:left="0" w:firstLine="0"/>
              <w:rPr>
                <w:u w:val="single"/>
              </w:rPr>
            </w:pPr>
            <w:r w:rsidRPr="000B0053">
              <w:rPr>
                <w:b/>
                <w:bCs/>
              </w:rPr>
              <w:t>Nr/znak nadany spraw</w:t>
            </w:r>
            <w:r w:rsidR="00C9081D">
              <w:rPr>
                <w:b/>
                <w:bCs/>
              </w:rPr>
              <w:t>ie przez Zamawiającego: S.2071-17</w:t>
            </w:r>
            <w:r w:rsidRPr="000B0053">
              <w:rPr>
                <w:b/>
                <w:bCs/>
              </w:rPr>
              <w:t>/25</w:t>
            </w:r>
          </w:p>
        </w:tc>
      </w:tr>
      <w:tr w:rsidR="00AC6806" w:rsidRPr="00504E7B" w14:paraId="012764FF" w14:textId="77777777" w:rsidTr="00AC6806">
        <w:tc>
          <w:tcPr>
            <w:tcW w:w="9058" w:type="dxa"/>
          </w:tcPr>
          <w:p w14:paraId="6972786C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6782B4ED" w14:textId="77777777" w:rsidR="00081192" w:rsidRPr="00081192" w:rsidRDefault="00081192" w:rsidP="00081192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081192">
              <w:rPr>
                <w:b/>
                <w:bCs/>
              </w:rPr>
              <w:t>Zespół Szkół w Żychlinie</w:t>
            </w:r>
          </w:p>
          <w:p w14:paraId="1C63E54E" w14:textId="77777777" w:rsidR="00081192" w:rsidRPr="00081192" w:rsidRDefault="00081192" w:rsidP="00081192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081192">
              <w:rPr>
                <w:b/>
                <w:bCs/>
              </w:rPr>
              <w:t>ul. Gabriela Narutowicza 88</w:t>
            </w:r>
          </w:p>
          <w:p w14:paraId="3F60A8D1" w14:textId="77777777" w:rsidR="00081192" w:rsidRPr="00081192" w:rsidRDefault="00081192" w:rsidP="00081192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081192">
              <w:rPr>
                <w:b/>
                <w:bCs/>
              </w:rPr>
              <w:t>99-320 Żychlin</w:t>
            </w:r>
          </w:p>
          <w:p w14:paraId="7A393EB3" w14:textId="77777777" w:rsidR="00AC6806" w:rsidRPr="00504E7B" w:rsidRDefault="00081192" w:rsidP="00081192">
            <w:pPr>
              <w:spacing w:after="0" w:line="240" w:lineRule="auto"/>
              <w:ind w:left="0" w:firstLine="0"/>
              <w:jc w:val="center"/>
            </w:pPr>
            <w:r w:rsidRPr="00081192">
              <w:rPr>
                <w:b/>
                <w:bCs/>
              </w:rPr>
              <w:t>tel. (24) 285 10 60</w:t>
            </w:r>
          </w:p>
        </w:tc>
      </w:tr>
      <w:tr w:rsidR="00187FB7" w:rsidRPr="00504E7B" w14:paraId="3EF9E5AD" w14:textId="77777777" w:rsidTr="00AC6806">
        <w:tc>
          <w:tcPr>
            <w:tcW w:w="9058" w:type="dxa"/>
          </w:tcPr>
          <w:p w14:paraId="5F5A49CD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25CE1C09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...................................……………</w:t>
            </w:r>
            <w:r w:rsidR="00F1209A">
              <w:t>…</w:t>
            </w:r>
            <w:r w:rsidRPr="00504E7B">
              <w:t>...............................................................................</w:t>
            </w:r>
            <w:r w:rsidR="00931D6D" w:rsidRPr="00504E7B">
              <w:t>]</w:t>
            </w:r>
          </w:p>
          <w:p w14:paraId="6F164D0C" w14:textId="77777777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596C603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</w:t>
            </w:r>
            <w:proofErr w:type="spellEnd"/>
            <w:r w:rsidRPr="00504E7B">
              <w:rPr>
                <w:i/>
              </w:rPr>
              <w:t>)</w:t>
            </w:r>
          </w:p>
          <w:p w14:paraId="44373649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52A5627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1437E286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06C417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3ED0421" w14:textId="13CFBACB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814197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0F9F014" w14:textId="77777777" w:rsidTr="00AC6806">
        <w:tc>
          <w:tcPr>
            <w:tcW w:w="9058" w:type="dxa"/>
          </w:tcPr>
          <w:p w14:paraId="2BB89FEA" w14:textId="77777777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4DB93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56BDFCA3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5191E569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51AD212" w14:textId="77777777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74FA5C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F7C0C8E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37ADEA88" w14:textId="77777777" w:rsidTr="00AC6806">
        <w:tc>
          <w:tcPr>
            <w:tcW w:w="9058" w:type="dxa"/>
          </w:tcPr>
          <w:p w14:paraId="43BCA90B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15E0A697" w14:textId="77777777" w:rsidTr="00AC6806">
        <w:tc>
          <w:tcPr>
            <w:tcW w:w="9058" w:type="dxa"/>
          </w:tcPr>
          <w:p w14:paraId="260B2D96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19DE2B7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663B330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504E7B" w14:paraId="5B134CE2" w14:textId="77777777" w:rsidTr="00AC6806">
        <w:tc>
          <w:tcPr>
            <w:tcW w:w="9058" w:type="dxa"/>
          </w:tcPr>
          <w:p w14:paraId="7B35D402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>
              <w:t xml:space="preserve"> lub skreślić</w:t>
            </w:r>
          </w:p>
        </w:tc>
      </w:tr>
      <w:tr w:rsidR="006E0EC0" w:rsidRPr="009A253B" w14:paraId="5F795784" w14:textId="77777777" w:rsidTr="00AC6806">
        <w:tc>
          <w:tcPr>
            <w:tcW w:w="9058" w:type="dxa"/>
          </w:tcPr>
          <w:p w14:paraId="0E795332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6E0EC0" w:rsidRPr="00504E7B" w14:paraId="42C80548" w14:textId="77777777" w:rsidTr="00AC6806">
        <w:tc>
          <w:tcPr>
            <w:tcW w:w="9058" w:type="dxa"/>
          </w:tcPr>
          <w:p w14:paraId="4D1F3F30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lastRenderedPageBreak/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48230A0E" w14:textId="77777777" w:rsidTr="00AC6806">
        <w:tc>
          <w:tcPr>
            <w:tcW w:w="9058" w:type="dxa"/>
          </w:tcPr>
          <w:p w14:paraId="0E7F63C4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0345893D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1DAEADF2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153ED04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1BB8839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8C4797B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09D79EC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045B1773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359F398C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386F6E20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25E0994B" w14:textId="77777777" w:rsidR="000B0053" w:rsidRPr="000B0053" w:rsidRDefault="009665F9" w:rsidP="000B0053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0B0053" w:rsidRPr="000B0053">
              <w:rPr>
                <w:b/>
                <w:bCs/>
              </w:rPr>
              <w:t>dostawę urządzeń poligraficznych na potrzeby pracowni zawodowych technika informatyka i technika grafiki i poligrafii cyfrowej, w ramach realizacji projektu pn.: "Wykwalifikowany absolwent = znakomity pracownik" współfinansowanego ze środków Europejskiego Funduszu Społecznego Plus w ramach programu regionalnego Fundusze Europejskie dla Łódzkiego 2021-2027, nr umowy FELD.08.08-IZ.00-0089/23-00.</w:t>
            </w:r>
          </w:p>
          <w:p w14:paraId="346599A7" w14:textId="77777777" w:rsidR="009665F9" w:rsidRPr="00C9081D" w:rsidRDefault="000B0053" w:rsidP="000B0053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0B0053">
              <w:rPr>
                <w:b/>
                <w:bCs/>
              </w:rPr>
              <w:t>Nr/znak nadany sprawie przez Zamawiają</w:t>
            </w:r>
            <w:r w:rsidR="00C9081D">
              <w:rPr>
                <w:b/>
                <w:bCs/>
              </w:rPr>
              <w:t>cego: S.2071-17</w:t>
            </w:r>
            <w:r w:rsidRPr="000B0053">
              <w:rPr>
                <w:b/>
                <w:bCs/>
              </w:rPr>
              <w:t>/25</w:t>
            </w:r>
          </w:p>
        </w:tc>
      </w:tr>
      <w:tr w:rsidR="00AC6806" w:rsidRPr="00504E7B" w14:paraId="64985404" w14:textId="77777777" w:rsidTr="00AC6806">
        <w:tc>
          <w:tcPr>
            <w:tcW w:w="9058" w:type="dxa"/>
          </w:tcPr>
          <w:p w14:paraId="6475270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D67B625" w14:textId="77777777" w:rsidR="00081192" w:rsidRPr="00081192" w:rsidRDefault="00081192" w:rsidP="00081192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081192">
              <w:rPr>
                <w:b/>
                <w:bCs/>
              </w:rPr>
              <w:t>Zespół Szkół w Żychlinie</w:t>
            </w:r>
          </w:p>
          <w:p w14:paraId="0EC3B1E4" w14:textId="77777777" w:rsidR="00081192" w:rsidRPr="00081192" w:rsidRDefault="00081192" w:rsidP="00081192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081192">
              <w:rPr>
                <w:b/>
                <w:bCs/>
              </w:rPr>
              <w:t>ul. Gabriela Narutowicza 88</w:t>
            </w:r>
          </w:p>
          <w:p w14:paraId="048C2277" w14:textId="77777777" w:rsidR="00081192" w:rsidRPr="00081192" w:rsidRDefault="00081192" w:rsidP="00081192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081192">
              <w:rPr>
                <w:b/>
                <w:bCs/>
              </w:rPr>
              <w:t>99-320 Żychlin</w:t>
            </w:r>
          </w:p>
          <w:p w14:paraId="0F12F046" w14:textId="77777777" w:rsidR="00AC6806" w:rsidRPr="00504E7B" w:rsidRDefault="00081192" w:rsidP="00081192">
            <w:pPr>
              <w:spacing w:after="0" w:line="240" w:lineRule="auto"/>
              <w:ind w:left="0" w:firstLine="0"/>
              <w:jc w:val="center"/>
            </w:pPr>
            <w:r w:rsidRPr="00081192">
              <w:rPr>
                <w:b/>
                <w:bCs/>
              </w:rPr>
              <w:t>tel. (24) 285 10 60</w:t>
            </w:r>
          </w:p>
        </w:tc>
      </w:tr>
      <w:tr w:rsidR="009665F9" w:rsidRPr="00504E7B" w14:paraId="0A6DE4E4" w14:textId="77777777" w:rsidTr="00AC6806">
        <w:tc>
          <w:tcPr>
            <w:tcW w:w="9058" w:type="dxa"/>
          </w:tcPr>
          <w:p w14:paraId="42DC0C33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0ECCC5D7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[...............................…....……….............................................................................................</w:t>
            </w:r>
            <w:r w:rsidR="004125BF" w:rsidRPr="00504E7B">
              <w:t>]</w:t>
            </w:r>
          </w:p>
          <w:p w14:paraId="60CE7D41" w14:textId="77777777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6CA810A2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CEiDG</w:t>
            </w:r>
            <w:proofErr w:type="spellEnd"/>
            <w:r w:rsidRPr="00504E7B">
              <w:rPr>
                <w:i/>
              </w:rPr>
              <w:t>)</w:t>
            </w:r>
          </w:p>
          <w:p w14:paraId="069317E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5407E47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4DD5496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5BA123A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34F2A498" w14:textId="233DCAD9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814197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  <w:r w:rsidRPr="00504E7B">
              <w:rPr>
                <w:b/>
              </w:rPr>
              <w:t xml:space="preserve">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174E65" w:rsidRPr="00504E7B" w14:paraId="3CF4520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FE27020" w14:textId="77777777" w:rsidR="00174E65" w:rsidRPr="006E0EC0" w:rsidRDefault="00174E65" w:rsidP="006E0EC0">
            <w:pPr>
              <w:spacing w:after="0" w:line="240" w:lineRule="auto"/>
              <w:ind w:left="25" w:firstLine="0"/>
              <w:rPr>
                <w:b/>
                <w:bCs/>
                <w:color w:val="000000" w:themeColor="text1"/>
              </w:rPr>
            </w:pPr>
            <w:bookmarkStart w:id="7" w:name="_Hlk179737125"/>
          </w:p>
        </w:tc>
      </w:tr>
      <w:tr w:rsidR="009665F9" w:rsidRPr="00504E7B" w14:paraId="5AE67B56" w14:textId="77777777" w:rsidTr="00AC6806">
        <w:tc>
          <w:tcPr>
            <w:tcW w:w="9058" w:type="dxa"/>
          </w:tcPr>
          <w:p w14:paraId="03FB4DDB" w14:textId="35B43E3C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814197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 xml:space="preserve">. Dz. U. z 2024 r. poz. 594 z </w:t>
            </w:r>
            <w:proofErr w:type="spellStart"/>
            <w:r w:rsidR="00A56332" w:rsidRPr="00A56332">
              <w:t>późn</w:t>
            </w:r>
            <w:proofErr w:type="spellEnd"/>
            <w:r w:rsidR="00A56332" w:rsidRPr="00A56332">
              <w:t>. zm.</w:t>
            </w:r>
            <w:r w:rsidR="004125BF" w:rsidRPr="00504E7B">
              <w:t>)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 w:rsidR="00814197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0E09D6B5" w14:textId="77777777" w:rsidTr="00AC6806">
        <w:tc>
          <w:tcPr>
            <w:tcW w:w="9058" w:type="dxa"/>
          </w:tcPr>
          <w:p w14:paraId="57167599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13AA42E1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05D4727B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423889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9665F9" w:rsidRPr="00504E7B" w14:paraId="2FEF034F" w14:textId="77777777" w:rsidTr="00AC6806">
        <w:tc>
          <w:tcPr>
            <w:tcW w:w="9058" w:type="dxa"/>
          </w:tcPr>
          <w:p w14:paraId="2A7EA191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5708F9E9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0E684F5E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52B975F4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</w:tc>
      </w:tr>
      <w:tr w:rsidR="009665F9" w:rsidRPr="00504E7B" w14:paraId="6F81C8AD" w14:textId="77777777" w:rsidTr="00AC6806">
        <w:tc>
          <w:tcPr>
            <w:tcW w:w="9058" w:type="dxa"/>
          </w:tcPr>
          <w:p w14:paraId="7F5EB63A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7"/>
      <w:tr w:rsidR="00A1169A" w:rsidRPr="00504E7B" w14:paraId="53CF726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0FC8D8E" w14:textId="77777777" w:rsidR="00A1169A" w:rsidRPr="00504E7B" w:rsidRDefault="00A1169A" w:rsidP="00A1169A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A1169A" w:rsidRPr="00504E7B" w14:paraId="29BC6278" w14:textId="77777777" w:rsidTr="00AC6806">
        <w:tc>
          <w:tcPr>
            <w:tcW w:w="9058" w:type="dxa"/>
          </w:tcPr>
          <w:p w14:paraId="5864AFE2" w14:textId="77777777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A1169A" w:rsidRPr="00504E7B" w14:paraId="7F2C32C3" w14:textId="77777777" w:rsidTr="00AC6806">
        <w:tc>
          <w:tcPr>
            <w:tcW w:w="9058" w:type="dxa"/>
          </w:tcPr>
          <w:p w14:paraId="3B1A689D" w14:textId="77777777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A1169A" w:rsidRPr="00504E7B" w14:paraId="051C9E78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A459F9" w14:textId="77777777" w:rsidR="00A1169A" w:rsidRPr="00504E7B" w:rsidRDefault="00A1169A" w:rsidP="00A1169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A1169A" w:rsidRPr="00BB3C7C" w14:paraId="0B4FAE11" w14:textId="77777777" w:rsidTr="00AC6806">
        <w:tc>
          <w:tcPr>
            <w:tcW w:w="9058" w:type="dxa"/>
          </w:tcPr>
          <w:p w14:paraId="35F8227C" w14:textId="77777777" w:rsidR="00A1169A" w:rsidRPr="00BB3C7C" w:rsidRDefault="00A1169A" w:rsidP="00A1169A">
            <w:pPr>
              <w:spacing w:after="0" w:line="240" w:lineRule="auto"/>
              <w:ind w:left="0" w:firstLine="0"/>
            </w:pPr>
            <w:r w:rsidRPr="00BB3C7C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>
              <w:t>lub skreślić.</w:t>
            </w:r>
          </w:p>
        </w:tc>
      </w:tr>
      <w:tr w:rsidR="00A1169A" w:rsidRPr="00504E7B" w14:paraId="38ADC93F" w14:textId="77777777" w:rsidTr="00AC6806">
        <w:tc>
          <w:tcPr>
            <w:tcW w:w="9058" w:type="dxa"/>
          </w:tcPr>
          <w:p w14:paraId="0AD56C70" w14:textId="77777777" w:rsidR="00A1169A" w:rsidRPr="00BB3C7C" w:rsidRDefault="00A1169A" w:rsidP="00A1169A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A1169A" w:rsidRPr="00504E7B" w14:paraId="073D76ED" w14:textId="77777777" w:rsidTr="00AC6806">
        <w:tc>
          <w:tcPr>
            <w:tcW w:w="9058" w:type="dxa"/>
          </w:tcPr>
          <w:p w14:paraId="7E0E5771" w14:textId="77777777" w:rsidR="00A1169A" w:rsidRPr="00504E7B" w:rsidRDefault="00A1169A" w:rsidP="00A1169A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5C0812B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3CC33EFD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29544C73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6ED0CB63" w14:textId="77777777" w:rsidTr="00BB3C7C">
        <w:tc>
          <w:tcPr>
            <w:tcW w:w="10373" w:type="dxa"/>
            <w:shd w:val="clear" w:color="auto" w:fill="F2F2F2"/>
          </w:tcPr>
          <w:p w14:paraId="220597C5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4B9C18B0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3E6BF3A6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4E6F0DB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156EA464" w14:textId="77777777" w:rsidR="000B0053" w:rsidRPr="000B0053" w:rsidRDefault="00641C3C" w:rsidP="000B0053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</w:t>
            </w:r>
            <w:proofErr w:type="spellStart"/>
            <w:r w:rsidRPr="00504E7B">
              <w:rPr>
                <w:rFonts w:eastAsia="Calibri"/>
                <w:color w:val="auto"/>
              </w:rPr>
              <w:t>Pzp</w:t>
            </w:r>
            <w:proofErr w:type="spellEnd"/>
            <w:r w:rsidRPr="00504E7B">
              <w:rPr>
                <w:rFonts w:eastAsia="Calibri"/>
                <w:color w:val="auto"/>
              </w:rPr>
              <w:t xml:space="preserve">, na </w:t>
            </w:r>
            <w:r w:rsidR="000B0053" w:rsidRPr="000B0053">
              <w:rPr>
                <w:b/>
                <w:bCs/>
              </w:rPr>
              <w:t>dostawę urządzeń poligraficznych na potrzeby pracowni zawodowych technika informatyka i technika grafiki i poligrafii cyfrowej, w ramach realizacji projektu pn.: "Wykwalifikowany absolwent = znakomity pracownik" współfinansowanego ze środków Europejskiego Funduszu Społecznego Plus w ramach programu regionalnego Fundusze Europejskie dla Łódzkiego 2021-2027, nr umowy FELD.08.08-IZ.00-0089/23-00.</w:t>
            </w:r>
          </w:p>
          <w:p w14:paraId="50A5418E" w14:textId="77777777" w:rsidR="00641C3C" w:rsidRPr="00504E7B" w:rsidRDefault="000B0053" w:rsidP="00696D1D">
            <w:pPr>
              <w:tabs>
                <w:tab w:val="left" w:pos="4932"/>
              </w:tabs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0B0053">
              <w:rPr>
                <w:b/>
                <w:bCs/>
              </w:rPr>
              <w:t>Nr/znak nadany sprawi</w:t>
            </w:r>
            <w:r w:rsidR="00C9081D">
              <w:rPr>
                <w:b/>
                <w:bCs/>
              </w:rPr>
              <w:t>e przez Zamawiającego: S.2071-17</w:t>
            </w:r>
            <w:r w:rsidRPr="000B0053">
              <w:rPr>
                <w:b/>
                <w:bCs/>
              </w:rPr>
              <w:t>/25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1735E2FC" w14:textId="77777777" w:rsidTr="00AC6806">
        <w:tc>
          <w:tcPr>
            <w:tcW w:w="9058" w:type="dxa"/>
          </w:tcPr>
          <w:p w14:paraId="5B1776E5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2E39189E" w14:textId="77777777" w:rsidR="00081192" w:rsidRPr="00081192" w:rsidRDefault="00081192" w:rsidP="00081192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081192">
              <w:rPr>
                <w:b/>
                <w:bCs/>
              </w:rPr>
              <w:t>Zespół Szkół w Żychlinie</w:t>
            </w:r>
          </w:p>
          <w:p w14:paraId="5F722EAD" w14:textId="77777777" w:rsidR="00081192" w:rsidRPr="00081192" w:rsidRDefault="00081192" w:rsidP="00081192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081192">
              <w:rPr>
                <w:b/>
                <w:bCs/>
              </w:rPr>
              <w:t>ul. Gabriela Narutowicza 88</w:t>
            </w:r>
          </w:p>
          <w:p w14:paraId="3A75956A" w14:textId="77777777" w:rsidR="00081192" w:rsidRPr="00081192" w:rsidRDefault="00081192" w:rsidP="00081192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081192">
              <w:rPr>
                <w:b/>
                <w:bCs/>
              </w:rPr>
              <w:t>99-320 Żychlin</w:t>
            </w:r>
          </w:p>
          <w:p w14:paraId="4BF1D2EE" w14:textId="77777777" w:rsidR="00AC6806" w:rsidRPr="00504E7B" w:rsidRDefault="00081192" w:rsidP="00081192">
            <w:pPr>
              <w:spacing w:after="0" w:line="240" w:lineRule="auto"/>
              <w:ind w:left="0" w:firstLine="0"/>
              <w:jc w:val="center"/>
            </w:pPr>
            <w:r w:rsidRPr="00081192">
              <w:rPr>
                <w:b/>
                <w:bCs/>
              </w:rPr>
              <w:t>tel. (24) 285 10 60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3CDF3B0D" w14:textId="77777777" w:rsidTr="00AC6806">
        <w:tc>
          <w:tcPr>
            <w:tcW w:w="9058" w:type="dxa"/>
          </w:tcPr>
          <w:p w14:paraId="09518DF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18BF8A2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[...............................…....….....................................................................................................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0723E312" w14:textId="77777777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06CAE86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</w:t>
            </w:r>
            <w:proofErr w:type="spellStart"/>
            <w:r w:rsidRPr="00504E7B">
              <w:rPr>
                <w:rFonts w:eastAsia="Calibri"/>
                <w:i/>
                <w:color w:val="auto"/>
              </w:rPr>
              <w:t>CEiDG</w:t>
            </w:r>
            <w:proofErr w:type="spellEnd"/>
            <w:r w:rsidRPr="00504E7B">
              <w:rPr>
                <w:rFonts w:eastAsia="Calibri"/>
                <w:i/>
                <w:color w:val="auto"/>
              </w:rPr>
              <w:t>)</w:t>
            </w:r>
          </w:p>
          <w:p w14:paraId="3142A07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6412E865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446A4B80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409BF51D" w14:textId="77777777" w:rsidTr="00AC6806">
        <w:tc>
          <w:tcPr>
            <w:tcW w:w="9058" w:type="dxa"/>
          </w:tcPr>
          <w:p w14:paraId="5AE93B7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27F966A" w14:textId="77777777" w:rsidTr="00AC6806">
        <w:tc>
          <w:tcPr>
            <w:tcW w:w="9058" w:type="dxa"/>
          </w:tcPr>
          <w:p w14:paraId="3A17370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27A7953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631407E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5563D34B" w14:textId="77777777" w:rsidTr="00AC6806">
        <w:tc>
          <w:tcPr>
            <w:tcW w:w="9058" w:type="dxa"/>
            <w:shd w:val="clear" w:color="auto" w:fill="F2F2F2"/>
          </w:tcPr>
          <w:p w14:paraId="43BA192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605F067" w14:textId="77777777" w:rsidTr="00AC6806">
        <w:tc>
          <w:tcPr>
            <w:tcW w:w="9058" w:type="dxa"/>
          </w:tcPr>
          <w:p w14:paraId="71ADD43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34B21D84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30230FF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4C286DB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1534BD55" w14:textId="77777777" w:rsidTr="00AC6806">
        <w:tc>
          <w:tcPr>
            <w:tcW w:w="9058" w:type="dxa"/>
          </w:tcPr>
          <w:p w14:paraId="6CE480F9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13ECA6F9" w14:textId="77777777" w:rsidTr="00AC6806">
        <w:tc>
          <w:tcPr>
            <w:tcW w:w="9058" w:type="dxa"/>
          </w:tcPr>
          <w:p w14:paraId="23501682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527C4EA5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05E1EC7B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4739EAA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1E71EC44" w14:textId="77777777" w:rsidTr="00AC6806">
        <w:tc>
          <w:tcPr>
            <w:tcW w:w="9058" w:type="dxa"/>
            <w:shd w:val="clear" w:color="auto" w:fill="F2F2F2"/>
          </w:tcPr>
          <w:p w14:paraId="78CE53CE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70AB4235" w14:textId="77777777" w:rsidTr="00AC6806">
        <w:tc>
          <w:tcPr>
            <w:tcW w:w="9058" w:type="dxa"/>
          </w:tcPr>
          <w:p w14:paraId="1381ABD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2D442C35" w14:textId="77777777" w:rsidTr="00AC6806">
        <w:tc>
          <w:tcPr>
            <w:tcW w:w="9058" w:type="dxa"/>
            <w:shd w:val="clear" w:color="auto" w:fill="F2F2F2"/>
          </w:tcPr>
          <w:p w14:paraId="7517CDE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lastRenderedPageBreak/>
              <w:t xml:space="preserve">OŚWIADCZENIA DOTYCZĄCE PRZESŁANEK WYKLUCZENIA Z POSTĘPOWANIA </w:t>
            </w:r>
          </w:p>
        </w:tc>
      </w:tr>
      <w:tr w:rsidR="00641C3C" w:rsidRPr="00504E7B" w14:paraId="307B0AC2" w14:textId="77777777" w:rsidTr="00AC6806">
        <w:tc>
          <w:tcPr>
            <w:tcW w:w="9058" w:type="dxa"/>
          </w:tcPr>
          <w:p w14:paraId="2B60B3C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3)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37DD16C2" w14:textId="5EC45F0F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814197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37BEDEED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0484A438" w14:textId="77777777" w:rsidTr="00AC6806">
        <w:tc>
          <w:tcPr>
            <w:tcW w:w="9058" w:type="dxa"/>
          </w:tcPr>
          <w:p w14:paraId="7B58741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4)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0B6A785D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0E9851B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4E306DF7" w14:textId="77777777" w:rsidTr="00AC6806">
        <w:tc>
          <w:tcPr>
            <w:tcW w:w="9058" w:type="dxa"/>
          </w:tcPr>
          <w:p w14:paraId="6F9CA2AD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5)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6719B8BD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60D1081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2057AB04" w14:textId="77777777" w:rsidTr="00AC6806">
        <w:tc>
          <w:tcPr>
            <w:tcW w:w="9058" w:type="dxa"/>
          </w:tcPr>
          <w:p w14:paraId="32F7702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6)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59955BD5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1F0DCE9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98FDDFF" w14:textId="77777777" w:rsidTr="00AC6806">
        <w:tc>
          <w:tcPr>
            <w:tcW w:w="9058" w:type="dxa"/>
          </w:tcPr>
          <w:p w14:paraId="5E488028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1E697838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174E65" w:rsidRPr="00174E65">
              <w:t>t.j</w:t>
            </w:r>
            <w:proofErr w:type="spellEnd"/>
            <w:r w:rsidR="00174E65" w:rsidRPr="00174E65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F35AF38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EB7DB3E" w14:textId="77777777" w:rsidTr="00AC6806">
        <w:tc>
          <w:tcPr>
            <w:tcW w:w="9058" w:type="dxa"/>
          </w:tcPr>
          <w:p w14:paraId="7F4453A1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7B493914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</w:t>
            </w:r>
            <w:r w:rsidRPr="00C33CC0">
              <w:rPr>
                <w:color w:val="auto"/>
              </w:rPr>
              <w:lastRenderedPageBreak/>
              <w:t xml:space="preserve">mowa w art. 1 pkt 3 </w:t>
            </w:r>
            <w:r w:rsidRPr="00C33CC0">
              <w:t>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31F9C31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510251C8" w14:textId="77777777" w:rsidTr="00AC6806">
        <w:tc>
          <w:tcPr>
            <w:tcW w:w="9058" w:type="dxa"/>
          </w:tcPr>
          <w:p w14:paraId="5E62B263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0B626A24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598EA950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1378E852" w14:textId="77777777" w:rsidTr="00AC6806">
        <w:tc>
          <w:tcPr>
            <w:tcW w:w="9058" w:type="dxa"/>
            <w:shd w:val="clear" w:color="auto" w:fill="F2F2F2"/>
          </w:tcPr>
          <w:p w14:paraId="610838D3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5116CF09" w14:textId="77777777" w:rsidTr="00AC6806">
        <w:tc>
          <w:tcPr>
            <w:tcW w:w="9058" w:type="dxa"/>
          </w:tcPr>
          <w:p w14:paraId="20755A52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7C64BEE7" w14:textId="77777777" w:rsidTr="00AC6806">
        <w:tc>
          <w:tcPr>
            <w:tcW w:w="9058" w:type="dxa"/>
          </w:tcPr>
          <w:p w14:paraId="73115E8A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5945559D" w14:textId="77777777" w:rsidTr="00AC6806">
        <w:tc>
          <w:tcPr>
            <w:tcW w:w="9058" w:type="dxa"/>
            <w:shd w:val="clear" w:color="auto" w:fill="F2F2F2"/>
          </w:tcPr>
          <w:p w14:paraId="3FFC9DFA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FB66179" w14:textId="77777777" w:rsidTr="00AC6806">
        <w:tc>
          <w:tcPr>
            <w:tcW w:w="9058" w:type="dxa"/>
          </w:tcPr>
          <w:p w14:paraId="53F2410D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64B812BE" w14:textId="77777777" w:rsidTr="00AC6806">
        <w:tc>
          <w:tcPr>
            <w:tcW w:w="9058" w:type="dxa"/>
          </w:tcPr>
          <w:p w14:paraId="62C618F3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06DE916A" w14:textId="77777777" w:rsidTr="00AC6806">
        <w:tc>
          <w:tcPr>
            <w:tcW w:w="9058" w:type="dxa"/>
          </w:tcPr>
          <w:p w14:paraId="04B3F585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157746A1" w14:textId="77777777" w:rsidTr="00AC6806">
        <w:tc>
          <w:tcPr>
            <w:tcW w:w="9058" w:type="dxa"/>
          </w:tcPr>
          <w:p w14:paraId="237D356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1BDD5287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14B3B5D3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19DCD" w14:textId="77777777" w:rsidR="00EA468E" w:rsidRDefault="00EA468E">
      <w:pPr>
        <w:spacing w:after="0" w:line="240" w:lineRule="auto"/>
      </w:pPr>
      <w:r>
        <w:separator/>
      </w:r>
    </w:p>
  </w:endnote>
  <w:endnote w:type="continuationSeparator" w:id="0">
    <w:p w14:paraId="1D3FE19E" w14:textId="77777777" w:rsidR="00EA468E" w:rsidRDefault="00EA4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7433DD6F" w14:textId="77777777" w:rsidR="003D036B" w:rsidRPr="001002F3" w:rsidRDefault="0069653E" w:rsidP="009A7A38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69653E">
          <w:rPr>
            <w:b/>
            <w:bCs/>
            <w:color w:val="000000" w:themeColor="text1"/>
            <w:sz w:val="18"/>
            <w:szCs w:val="18"/>
          </w:rPr>
          <w:t>"Wykwalifikowany absolwent = znakomity pracownik" współfinansowanego ze środków Europejskiego Funduszu Społecznego Plus w ramach programu regionalnego Fundusze Europejskie dla Łódzkiego 2021-2027, nr umowy FELD.08.08-IZ.00-0089/23-00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.</w:t>
        </w:r>
      </w:p>
      <w:p w14:paraId="04C2F007" w14:textId="77777777" w:rsidR="003D036B" w:rsidRPr="001002F3" w:rsidRDefault="003D036B" w:rsidP="003D036B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Beneficjent: Powiat </w:t>
        </w:r>
        <w:r w:rsidR="00A1169A">
          <w:rPr>
            <w:b/>
            <w:bCs/>
            <w:color w:val="000000" w:themeColor="text1"/>
            <w:sz w:val="18"/>
            <w:szCs w:val="18"/>
          </w:rPr>
          <w:t>Kutnowski</w:t>
        </w:r>
      </w:p>
      <w:p w14:paraId="457EE408" w14:textId="40298492" w:rsidR="003D036B" w:rsidRPr="001002F3" w:rsidRDefault="003D036B" w:rsidP="00081192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Realizator: </w:t>
        </w:r>
        <w:r w:rsidR="00081192" w:rsidRPr="00081192">
          <w:rPr>
            <w:b/>
            <w:bCs/>
            <w:color w:val="000000" w:themeColor="text1"/>
            <w:sz w:val="18"/>
            <w:szCs w:val="18"/>
          </w:rPr>
          <w:t>Zespół Szkół w Żychlinie</w:t>
        </w:r>
        <w:r w:rsidR="00814197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081192" w:rsidRPr="00081192">
          <w:rPr>
            <w:b/>
            <w:bCs/>
            <w:color w:val="000000" w:themeColor="text1"/>
            <w:sz w:val="18"/>
            <w:szCs w:val="18"/>
          </w:rPr>
          <w:t>ul. Gabriela Narutowicza 88</w:t>
        </w:r>
        <w:r w:rsidR="00814197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081192" w:rsidRPr="00081192">
          <w:rPr>
            <w:b/>
            <w:bCs/>
            <w:color w:val="000000" w:themeColor="text1"/>
            <w:sz w:val="18"/>
            <w:szCs w:val="18"/>
          </w:rPr>
          <w:t>99-320 Żychlin</w:t>
        </w:r>
      </w:p>
      <w:p w14:paraId="2FFED62F" w14:textId="77777777" w:rsidR="00B75EC5" w:rsidRPr="001002F3" w:rsidRDefault="00000000" w:rsidP="003D036B">
        <w:pPr>
          <w:pStyle w:val="Stopka"/>
          <w:jc w:val="center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FDF0F" w14:textId="77777777" w:rsidR="00EA468E" w:rsidRDefault="00EA468E">
      <w:pPr>
        <w:spacing w:after="0" w:line="240" w:lineRule="auto"/>
      </w:pPr>
      <w:r>
        <w:separator/>
      </w:r>
    </w:p>
  </w:footnote>
  <w:footnote w:type="continuationSeparator" w:id="0">
    <w:p w14:paraId="44658EC0" w14:textId="77777777" w:rsidR="00EA468E" w:rsidRDefault="00EA4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DA25C" w14:textId="77777777" w:rsidR="00A1169A" w:rsidRPr="00312726" w:rsidRDefault="00A1169A" w:rsidP="00A1169A">
    <w:pPr>
      <w:spacing w:after="0" w:line="100" w:lineRule="atLeast"/>
      <w:ind w:left="0" w:firstLine="0"/>
    </w:pPr>
    <w:r w:rsidRPr="00F76600">
      <w:rPr>
        <w:noProof/>
      </w:rPr>
      <w:drawing>
        <wp:inline distT="0" distB="0" distL="0" distR="0" wp14:anchorId="4621AABE" wp14:editId="14A0049B">
          <wp:extent cx="5760720" cy="574040"/>
          <wp:effectExtent l="0" t="0" r="0" b="0"/>
          <wp:docPr id="21166692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301374">
    <w:abstractNumId w:val="127"/>
  </w:num>
  <w:num w:numId="2" w16cid:durableId="189026524">
    <w:abstractNumId w:val="140"/>
  </w:num>
  <w:num w:numId="3" w16cid:durableId="1494222633">
    <w:abstractNumId w:val="121"/>
  </w:num>
  <w:num w:numId="4" w16cid:durableId="1573733009">
    <w:abstractNumId w:val="45"/>
  </w:num>
  <w:num w:numId="5" w16cid:durableId="736786392">
    <w:abstractNumId w:val="101"/>
  </w:num>
  <w:num w:numId="6" w16cid:durableId="1330907867">
    <w:abstractNumId w:val="37"/>
  </w:num>
  <w:num w:numId="7" w16cid:durableId="1438870377">
    <w:abstractNumId w:val="66"/>
  </w:num>
  <w:num w:numId="8" w16cid:durableId="1199706163">
    <w:abstractNumId w:val="118"/>
  </w:num>
  <w:num w:numId="9" w16cid:durableId="46997514">
    <w:abstractNumId w:val="125"/>
  </w:num>
  <w:num w:numId="10" w16cid:durableId="510294520">
    <w:abstractNumId w:val="97"/>
  </w:num>
  <w:num w:numId="11" w16cid:durableId="1517187458">
    <w:abstractNumId w:val="68"/>
  </w:num>
  <w:num w:numId="12" w16cid:durableId="1789424699">
    <w:abstractNumId w:val="71"/>
  </w:num>
  <w:num w:numId="13" w16cid:durableId="2110150413">
    <w:abstractNumId w:val="27"/>
  </w:num>
  <w:num w:numId="14" w16cid:durableId="1235121764">
    <w:abstractNumId w:val="53"/>
  </w:num>
  <w:num w:numId="15" w16cid:durableId="1220553665">
    <w:abstractNumId w:val="78"/>
  </w:num>
  <w:num w:numId="16" w16cid:durableId="641010115">
    <w:abstractNumId w:val="43"/>
  </w:num>
  <w:num w:numId="17" w16cid:durableId="89669934">
    <w:abstractNumId w:val="79"/>
  </w:num>
  <w:num w:numId="18" w16cid:durableId="516232393">
    <w:abstractNumId w:val="162"/>
  </w:num>
  <w:num w:numId="19" w16cid:durableId="8431310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88456373">
    <w:abstractNumId w:val="123"/>
  </w:num>
  <w:num w:numId="21" w16cid:durableId="448746183">
    <w:abstractNumId w:val="132"/>
  </w:num>
  <w:num w:numId="22" w16cid:durableId="193469036">
    <w:abstractNumId w:val="56"/>
  </w:num>
  <w:num w:numId="23" w16cid:durableId="2146770324">
    <w:abstractNumId w:val="64"/>
  </w:num>
  <w:num w:numId="24" w16cid:durableId="1235358948">
    <w:abstractNumId w:val="61"/>
  </w:num>
  <w:num w:numId="25" w16cid:durableId="997271859">
    <w:abstractNumId w:val="55"/>
  </w:num>
  <w:num w:numId="26" w16cid:durableId="1782411414">
    <w:abstractNumId w:val="65"/>
  </w:num>
  <w:num w:numId="27" w16cid:durableId="702944442">
    <w:abstractNumId w:val="87"/>
  </w:num>
  <w:num w:numId="28" w16cid:durableId="1921986925">
    <w:abstractNumId w:val="35"/>
  </w:num>
  <w:num w:numId="29" w16cid:durableId="545680451">
    <w:abstractNumId w:val="81"/>
  </w:num>
  <w:num w:numId="30" w16cid:durableId="935938952">
    <w:abstractNumId w:val="155"/>
  </w:num>
  <w:num w:numId="31" w16cid:durableId="181893266">
    <w:abstractNumId w:val="145"/>
  </w:num>
  <w:num w:numId="32" w16cid:durableId="1117523506">
    <w:abstractNumId w:val="139"/>
  </w:num>
  <w:num w:numId="33" w16cid:durableId="1879394690">
    <w:abstractNumId w:val="103"/>
  </w:num>
  <w:num w:numId="34" w16cid:durableId="1075400392">
    <w:abstractNumId w:val="159"/>
  </w:num>
  <w:num w:numId="35" w16cid:durableId="120153564">
    <w:abstractNumId w:val="108"/>
  </w:num>
  <w:num w:numId="36" w16cid:durableId="543564758">
    <w:abstractNumId w:val="147"/>
  </w:num>
  <w:num w:numId="37" w16cid:durableId="1147015414">
    <w:abstractNumId w:val="110"/>
  </w:num>
  <w:num w:numId="38" w16cid:durableId="2124573125">
    <w:abstractNumId w:val="153"/>
  </w:num>
  <w:num w:numId="39" w16cid:durableId="662126879">
    <w:abstractNumId w:val="168"/>
  </w:num>
  <w:num w:numId="40" w16cid:durableId="106199643">
    <w:abstractNumId w:val="119"/>
  </w:num>
  <w:num w:numId="41" w16cid:durableId="1622031745">
    <w:abstractNumId w:val="31"/>
  </w:num>
  <w:num w:numId="42" w16cid:durableId="1136604553">
    <w:abstractNumId w:val="69"/>
  </w:num>
  <w:num w:numId="43" w16cid:durableId="429281006">
    <w:abstractNumId w:val="114"/>
  </w:num>
  <w:num w:numId="44" w16cid:durableId="1431508122">
    <w:abstractNumId w:val="171"/>
  </w:num>
  <w:num w:numId="45" w16cid:durableId="1034305688">
    <w:abstractNumId w:val="41"/>
  </w:num>
  <w:num w:numId="46" w16cid:durableId="607280536">
    <w:abstractNumId w:val="130"/>
  </w:num>
  <w:num w:numId="47" w16cid:durableId="511142834">
    <w:abstractNumId w:val="109"/>
  </w:num>
  <w:num w:numId="48" w16cid:durableId="1582369304">
    <w:abstractNumId w:val="112"/>
  </w:num>
  <w:num w:numId="49" w16cid:durableId="735127406">
    <w:abstractNumId w:val="161"/>
  </w:num>
  <w:num w:numId="50" w16cid:durableId="401101830">
    <w:abstractNumId w:val="137"/>
  </w:num>
  <w:num w:numId="51" w16cid:durableId="1736468405">
    <w:abstractNumId w:val="28"/>
  </w:num>
  <w:num w:numId="52" w16cid:durableId="1780225092">
    <w:abstractNumId w:val="157"/>
  </w:num>
  <w:num w:numId="53" w16cid:durableId="1606110083">
    <w:abstractNumId w:val="89"/>
  </w:num>
  <w:num w:numId="54" w16cid:durableId="1477184049">
    <w:abstractNumId w:val="70"/>
  </w:num>
  <w:num w:numId="55" w16cid:durableId="1780444820">
    <w:abstractNumId w:val="131"/>
  </w:num>
  <w:num w:numId="56" w16cid:durableId="668481596">
    <w:abstractNumId w:val="92"/>
  </w:num>
  <w:num w:numId="57" w16cid:durableId="2019889757">
    <w:abstractNumId w:val="73"/>
  </w:num>
  <w:num w:numId="58" w16cid:durableId="426848922">
    <w:abstractNumId w:val="141"/>
  </w:num>
  <w:num w:numId="59" w16cid:durableId="1527401733">
    <w:abstractNumId w:val="136"/>
  </w:num>
  <w:num w:numId="60" w16cid:durableId="420757023">
    <w:abstractNumId w:val="156"/>
  </w:num>
  <w:num w:numId="61" w16cid:durableId="1873616372">
    <w:abstractNumId w:val="39"/>
  </w:num>
  <w:num w:numId="62" w16cid:durableId="192618494">
    <w:abstractNumId w:val="85"/>
  </w:num>
  <w:num w:numId="63" w16cid:durableId="988552956">
    <w:abstractNumId w:val="80"/>
  </w:num>
  <w:num w:numId="64" w16cid:durableId="281041515">
    <w:abstractNumId w:val="44"/>
  </w:num>
  <w:num w:numId="65" w16cid:durableId="764115366">
    <w:abstractNumId w:val="75"/>
  </w:num>
  <w:num w:numId="66" w16cid:durableId="1131051673">
    <w:abstractNumId w:val="38"/>
  </w:num>
  <w:num w:numId="67" w16cid:durableId="1406293067">
    <w:abstractNumId w:val="107"/>
  </w:num>
  <w:num w:numId="68" w16cid:durableId="361169710">
    <w:abstractNumId w:val="24"/>
  </w:num>
  <w:num w:numId="69" w16cid:durableId="395202812">
    <w:abstractNumId w:val="77"/>
  </w:num>
  <w:num w:numId="70" w16cid:durableId="1899896938">
    <w:abstractNumId w:val="164"/>
  </w:num>
  <w:num w:numId="71" w16cid:durableId="1108504020">
    <w:abstractNumId w:val="138"/>
  </w:num>
  <w:num w:numId="72" w16cid:durableId="855654972">
    <w:abstractNumId w:val="90"/>
  </w:num>
  <w:num w:numId="73" w16cid:durableId="1145858212">
    <w:abstractNumId w:val="50"/>
  </w:num>
  <w:num w:numId="74" w16cid:durableId="1296983595">
    <w:abstractNumId w:val="158"/>
  </w:num>
  <w:num w:numId="75" w16cid:durableId="1038160850">
    <w:abstractNumId w:val="150"/>
  </w:num>
  <w:num w:numId="76" w16cid:durableId="67190018">
    <w:abstractNumId w:val="105"/>
  </w:num>
  <w:num w:numId="77" w16cid:durableId="1430738363">
    <w:abstractNumId w:val="96"/>
  </w:num>
  <w:num w:numId="78" w16cid:durableId="2008895329">
    <w:abstractNumId w:val="169"/>
  </w:num>
  <w:num w:numId="79" w16cid:durableId="987058236">
    <w:abstractNumId w:val="142"/>
  </w:num>
  <w:num w:numId="80" w16cid:durableId="1787043381">
    <w:abstractNumId w:val="115"/>
  </w:num>
  <w:num w:numId="81" w16cid:durableId="242572986">
    <w:abstractNumId w:val="86"/>
  </w:num>
  <w:num w:numId="82" w16cid:durableId="1794052743">
    <w:abstractNumId w:val="160"/>
  </w:num>
  <w:num w:numId="83" w16cid:durableId="120880643">
    <w:abstractNumId w:val="72"/>
  </w:num>
  <w:num w:numId="84" w16cid:durableId="1147668308">
    <w:abstractNumId w:val="135"/>
  </w:num>
  <w:num w:numId="85" w16cid:durableId="202979859">
    <w:abstractNumId w:val="129"/>
  </w:num>
  <w:num w:numId="86" w16cid:durableId="1969435165">
    <w:abstractNumId w:val="63"/>
  </w:num>
  <w:num w:numId="87" w16cid:durableId="2057121098">
    <w:abstractNumId w:val="48"/>
  </w:num>
  <w:num w:numId="88" w16cid:durableId="709231908">
    <w:abstractNumId w:val="62"/>
  </w:num>
  <w:num w:numId="89" w16cid:durableId="987594595">
    <w:abstractNumId w:val="22"/>
  </w:num>
  <w:num w:numId="90" w16cid:durableId="463625947">
    <w:abstractNumId w:val="88"/>
  </w:num>
  <w:num w:numId="91" w16cid:durableId="525362353">
    <w:abstractNumId w:val="170"/>
  </w:num>
  <w:num w:numId="92" w16cid:durableId="794757403">
    <w:abstractNumId w:val="144"/>
  </w:num>
  <w:num w:numId="93" w16cid:durableId="1350791148">
    <w:abstractNumId w:val="134"/>
  </w:num>
  <w:num w:numId="94" w16cid:durableId="1471288240">
    <w:abstractNumId w:val="42"/>
  </w:num>
  <w:num w:numId="95" w16cid:durableId="1872062327">
    <w:abstractNumId w:val="84"/>
  </w:num>
  <w:num w:numId="96" w16cid:durableId="1339384083">
    <w:abstractNumId w:val="104"/>
  </w:num>
  <w:num w:numId="97" w16cid:durableId="1683508079">
    <w:abstractNumId w:val="116"/>
  </w:num>
  <w:num w:numId="98" w16cid:durableId="353533942">
    <w:abstractNumId w:val="29"/>
  </w:num>
  <w:num w:numId="99" w16cid:durableId="36006493">
    <w:abstractNumId w:val="106"/>
  </w:num>
  <w:num w:numId="100" w16cid:durableId="1726098001">
    <w:abstractNumId w:val="111"/>
  </w:num>
  <w:num w:numId="101" w16cid:durableId="320041964">
    <w:abstractNumId w:val="23"/>
  </w:num>
  <w:num w:numId="102" w16cid:durableId="765073967">
    <w:abstractNumId w:val="149"/>
  </w:num>
  <w:num w:numId="103" w16cid:durableId="1014965978">
    <w:abstractNumId w:val="26"/>
  </w:num>
  <w:num w:numId="104" w16cid:durableId="1222252122">
    <w:abstractNumId w:val="52"/>
  </w:num>
  <w:num w:numId="105" w16cid:durableId="1615289309">
    <w:abstractNumId w:val="33"/>
  </w:num>
  <w:num w:numId="106" w16cid:durableId="1486891360">
    <w:abstractNumId w:val="120"/>
  </w:num>
  <w:num w:numId="107" w16cid:durableId="2023119423">
    <w:abstractNumId w:val="165"/>
  </w:num>
  <w:num w:numId="108" w16cid:durableId="879437541">
    <w:abstractNumId w:val="40"/>
  </w:num>
  <w:num w:numId="109" w16cid:durableId="575747186">
    <w:abstractNumId w:val="167"/>
  </w:num>
  <w:num w:numId="110" w16cid:durableId="909391383">
    <w:abstractNumId w:val="100"/>
  </w:num>
  <w:num w:numId="111" w16cid:durableId="1797333361">
    <w:abstractNumId w:val="124"/>
  </w:num>
  <w:num w:numId="112" w16cid:durableId="1787892976">
    <w:abstractNumId w:val="67"/>
  </w:num>
  <w:num w:numId="113" w16cid:durableId="1662780853">
    <w:abstractNumId w:val="122"/>
  </w:num>
  <w:num w:numId="114" w16cid:durableId="375860071">
    <w:abstractNumId w:val="54"/>
  </w:num>
  <w:num w:numId="115" w16cid:durableId="54664163">
    <w:abstractNumId w:val="166"/>
  </w:num>
  <w:num w:numId="116" w16cid:durableId="1873835549">
    <w:abstractNumId w:val="57"/>
  </w:num>
  <w:num w:numId="117" w16cid:durableId="1690526209">
    <w:abstractNumId w:val="60"/>
  </w:num>
  <w:num w:numId="118" w16cid:durableId="520513703">
    <w:abstractNumId w:val="47"/>
  </w:num>
  <w:num w:numId="119" w16cid:durableId="627010122">
    <w:abstractNumId w:val="95"/>
  </w:num>
  <w:num w:numId="120" w16cid:durableId="2019186290">
    <w:abstractNumId w:val="51"/>
  </w:num>
  <w:num w:numId="121" w16cid:durableId="695496954">
    <w:abstractNumId w:val="172"/>
  </w:num>
  <w:num w:numId="122" w16cid:durableId="330066219">
    <w:abstractNumId w:val="128"/>
  </w:num>
  <w:num w:numId="123" w16cid:durableId="1871214484">
    <w:abstractNumId w:val="30"/>
  </w:num>
  <w:num w:numId="124" w16cid:durableId="240528082">
    <w:abstractNumId w:val="143"/>
  </w:num>
  <w:num w:numId="125" w16cid:durableId="161548515">
    <w:abstractNumId w:val="76"/>
  </w:num>
  <w:num w:numId="126" w16cid:durableId="560553790">
    <w:abstractNumId w:val="126"/>
  </w:num>
  <w:num w:numId="127" w16cid:durableId="1506750713">
    <w:abstractNumId w:val="34"/>
  </w:num>
  <w:num w:numId="128" w16cid:durableId="750858497">
    <w:abstractNumId w:val="102"/>
  </w:num>
  <w:num w:numId="129" w16cid:durableId="1259827722">
    <w:abstractNumId w:val="113"/>
  </w:num>
  <w:num w:numId="130" w16cid:durableId="51774141">
    <w:abstractNumId w:val="151"/>
  </w:num>
  <w:num w:numId="131" w16cid:durableId="7417874">
    <w:abstractNumId w:val="148"/>
  </w:num>
  <w:num w:numId="132" w16cid:durableId="414980247">
    <w:abstractNumId w:val="49"/>
  </w:num>
  <w:num w:numId="133" w16cid:durableId="1053968977">
    <w:abstractNumId w:val="59"/>
  </w:num>
  <w:num w:numId="134" w16cid:durableId="1637025701">
    <w:abstractNumId w:val="32"/>
  </w:num>
  <w:num w:numId="135" w16cid:durableId="666053764">
    <w:abstractNumId w:val="117"/>
  </w:num>
  <w:num w:numId="136" w16cid:durableId="798762842">
    <w:abstractNumId w:val="93"/>
  </w:num>
  <w:num w:numId="137" w16cid:durableId="192814692">
    <w:abstractNumId w:val="82"/>
  </w:num>
  <w:num w:numId="138" w16cid:durableId="1576746704">
    <w:abstractNumId w:val="173"/>
  </w:num>
  <w:num w:numId="139" w16cid:durableId="1169172975">
    <w:abstractNumId w:val="154"/>
  </w:num>
  <w:num w:numId="140" w16cid:durableId="957956021">
    <w:abstractNumId w:val="163"/>
  </w:num>
  <w:num w:numId="141" w16cid:durableId="745611416">
    <w:abstractNumId w:val="152"/>
  </w:num>
  <w:num w:numId="142" w16cid:durableId="1290748989">
    <w:abstractNumId w:val="46"/>
  </w:num>
  <w:num w:numId="143" w16cid:durableId="1151288324">
    <w:abstractNumId w:val="146"/>
  </w:num>
  <w:num w:numId="144" w16cid:durableId="1150294378">
    <w:abstractNumId w:val="25"/>
  </w:num>
  <w:num w:numId="145" w16cid:durableId="675305107">
    <w:abstractNumId w:val="58"/>
  </w:num>
  <w:num w:numId="146" w16cid:durableId="1589267047">
    <w:abstractNumId w:val="98"/>
  </w:num>
  <w:num w:numId="147" w16cid:durableId="1420642066">
    <w:abstractNumId w:val="74"/>
  </w:num>
  <w:num w:numId="148" w16cid:durableId="1634863880">
    <w:abstractNumId w:val="36"/>
  </w:num>
  <w:num w:numId="149" w16cid:durableId="28924225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223956181">
    <w:abstractNumId w:val="99"/>
  </w:num>
  <w:num w:numId="151" w16cid:durableId="477768451">
    <w:abstractNumId w:val="94"/>
  </w:num>
  <w:num w:numId="152" w16cid:durableId="30345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685835709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192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73E"/>
    <w:rsid w:val="000A01CA"/>
    <w:rsid w:val="000A09B9"/>
    <w:rsid w:val="000A1FF2"/>
    <w:rsid w:val="000A2898"/>
    <w:rsid w:val="000A31EA"/>
    <w:rsid w:val="000A5E1A"/>
    <w:rsid w:val="000A7FD8"/>
    <w:rsid w:val="000B0053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0C46"/>
    <w:rsid w:val="000F1A28"/>
    <w:rsid w:val="000F3566"/>
    <w:rsid w:val="000F410C"/>
    <w:rsid w:val="000F49C6"/>
    <w:rsid w:val="001002F3"/>
    <w:rsid w:val="00101B86"/>
    <w:rsid w:val="0010237C"/>
    <w:rsid w:val="0010395D"/>
    <w:rsid w:val="00103C24"/>
    <w:rsid w:val="00103E02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292C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3BA8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F4C"/>
    <w:rsid w:val="00332B29"/>
    <w:rsid w:val="0033399F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3634"/>
    <w:rsid w:val="0036378E"/>
    <w:rsid w:val="00363FC7"/>
    <w:rsid w:val="00364B22"/>
    <w:rsid w:val="00364F2E"/>
    <w:rsid w:val="00365065"/>
    <w:rsid w:val="003657A7"/>
    <w:rsid w:val="00366026"/>
    <w:rsid w:val="00366698"/>
    <w:rsid w:val="00366916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4FD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14ED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6D22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145A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90D"/>
    <w:rsid w:val="0058305C"/>
    <w:rsid w:val="00583C7A"/>
    <w:rsid w:val="005847CE"/>
    <w:rsid w:val="00585B6C"/>
    <w:rsid w:val="00586445"/>
    <w:rsid w:val="00586905"/>
    <w:rsid w:val="00586A69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D77FB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07217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4F25"/>
    <w:rsid w:val="006956AE"/>
    <w:rsid w:val="00695A36"/>
    <w:rsid w:val="00696341"/>
    <w:rsid w:val="0069653E"/>
    <w:rsid w:val="00696702"/>
    <w:rsid w:val="00696D1D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95C"/>
    <w:rsid w:val="006C4D4C"/>
    <w:rsid w:val="006C4ECC"/>
    <w:rsid w:val="006C6055"/>
    <w:rsid w:val="006C6AB2"/>
    <w:rsid w:val="006C76D1"/>
    <w:rsid w:val="006D01FA"/>
    <w:rsid w:val="006D276A"/>
    <w:rsid w:val="006D3045"/>
    <w:rsid w:val="006D4654"/>
    <w:rsid w:val="006D5152"/>
    <w:rsid w:val="006E0909"/>
    <w:rsid w:val="006E0E6C"/>
    <w:rsid w:val="006E0EC0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3732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B9A"/>
    <w:rsid w:val="007D70C0"/>
    <w:rsid w:val="007E0184"/>
    <w:rsid w:val="007E0454"/>
    <w:rsid w:val="007E06C0"/>
    <w:rsid w:val="007E166F"/>
    <w:rsid w:val="007E2701"/>
    <w:rsid w:val="007E2712"/>
    <w:rsid w:val="007E4AC8"/>
    <w:rsid w:val="007E4DBB"/>
    <w:rsid w:val="007E68AA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197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223BA"/>
    <w:rsid w:val="008232C2"/>
    <w:rsid w:val="0082465D"/>
    <w:rsid w:val="00825208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07C6"/>
    <w:rsid w:val="0087180E"/>
    <w:rsid w:val="00871923"/>
    <w:rsid w:val="00872888"/>
    <w:rsid w:val="008735A7"/>
    <w:rsid w:val="00873CE1"/>
    <w:rsid w:val="00874138"/>
    <w:rsid w:val="00874A17"/>
    <w:rsid w:val="00876BDD"/>
    <w:rsid w:val="008779D0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4A53"/>
    <w:rsid w:val="008B73D0"/>
    <w:rsid w:val="008B79BA"/>
    <w:rsid w:val="008C2826"/>
    <w:rsid w:val="008C3FDC"/>
    <w:rsid w:val="008C50E0"/>
    <w:rsid w:val="008C7C59"/>
    <w:rsid w:val="008D0AC0"/>
    <w:rsid w:val="008D13A8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7B3"/>
    <w:rsid w:val="00913E39"/>
    <w:rsid w:val="0091458E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759"/>
    <w:rsid w:val="009C398C"/>
    <w:rsid w:val="009C49F9"/>
    <w:rsid w:val="009C4ABF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246"/>
    <w:rsid w:val="009F6400"/>
    <w:rsid w:val="009F68CF"/>
    <w:rsid w:val="009F75FD"/>
    <w:rsid w:val="00A00E54"/>
    <w:rsid w:val="00A00FC8"/>
    <w:rsid w:val="00A01C5B"/>
    <w:rsid w:val="00A032B8"/>
    <w:rsid w:val="00A0546D"/>
    <w:rsid w:val="00A07BEB"/>
    <w:rsid w:val="00A10284"/>
    <w:rsid w:val="00A10580"/>
    <w:rsid w:val="00A10FBF"/>
    <w:rsid w:val="00A1139B"/>
    <w:rsid w:val="00A1169A"/>
    <w:rsid w:val="00A132CB"/>
    <w:rsid w:val="00A13405"/>
    <w:rsid w:val="00A14249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2EAA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B717A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30DD1"/>
    <w:rsid w:val="00B31786"/>
    <w:rsid w:val="00B35C37"/>
    <w:rsid w:val="00B36796"/>
    <w:rsid w:val="00B37036"/>
    <w:rsid w:val="00B37BAF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67883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C5"/>
    <w:rsid w:val="00B769E4"/>
    <w:rsid w:val="00B76DDD"/>
    <w:rsid w:val="00B77C85"/>
    <w:rsid w:val="00B77CB7"/>
    <w:rsid w:val="00B847DA"/>
    <w:rsid w:val="00B84904"/>
    <w:rsid w:val="00B84CC6"/>
    <w:rsid w:val="00B86BCB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81D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564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D27"/>
    <w:rsid w:val="00D1714B"/>
    <w:rsid w:val="00D1727C"/>
    <w:rsid w:val="00D24B51"/>
    <w:rsid w:val="00D267FB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A05"/>
    <w:rsid w:val="00DD5A21"/>
    <w:rsid w:val="00DD5D48"/>
    <w:rsid w:val="00DD6F47"/>
    <w:rsid w:val="00DE0F70"/>
    <w:rsid w:val="00DE161E"/>
    <w:rsid w:val="00DE42C9"/>
    <w:rsid w:val="00DE4A03"/>
    <w:rsid w:val="00DE4D9A"/>
    <w:rsid w:val="00DE54D4"/>
    <w:rsid w:val="00DE683C"/>
    <w:rsid w:val="00DE6B4A"/>
    <w:rsid w:val="00DE7F0E"/>
    <w:rsid w:val="00DF05FD"/>
    <w:rsid w:val="00DF13DD"/>
    <w:rsid w:val="00DF17A9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19D3"/>
    <w:rsid w:val="00E72522"/>
    <w:rsid w:val="00E73259"/>
    <w:rsid w:val="00E73F91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3AF0"/>
    <w:rsid w:val="00EA3EA4"/>
    <w:rsid w:val="00EA4004"/>
    <w:rsid w:val="00EA468E"/>
    <w:rsid w:val="00EA4ECE"/>
    <w:rsid w:val="00EA53E4"/>
    <w:rsid w:val="00EA6E96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19B"/>
    <w:rsid w:val="00F025B5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386"/>
    <w:rsid w:val="00F71949"/>
    <w:rsid w:val="00F73265"/>
    <w:rsid w:val="00F733EF"/>
    <w:rsid w:val="00F73F3E"/>
    <w:rsid w:val="00F74261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D5D"/>
    <w:rsid w:val="00FB25BE"/>
    <w:rsid w:val="00FB26E9"/>
    <w:rsid w:val="00FB386A"/>
    <w:rsid w:val="00FB3D79"/>
    <w:rsid w:val="00FB42AE"/>
    <w:rsid w:val="00FB5EBC"/>
    <w:rsid w:val="00FB635B"/>
    <w:rsid w:val="00FB6AE5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58B"/>
    <w:rsid w:val="00FE458E"/>
    <w:rsid w:val="00FE4A86"/>
    <w:rsid w:val="00FE7079"/>
    <w:rsid w:val="00FF0292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F551F"/>
  <w15:docId w15:val="{4F21859A-F710-42F1-835D-8B1D1DA2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34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542BB-E045-4799-A7EB-E9A27B04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5190</Words>
  <Characters>31144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Radosław Śmiałek</cp:lastModifiedBy>
  <cp:revision>2</cp:revision>
  <cp:lastPrinted>2024-12-16T13:28:00Z</cp:lastPrinted>
  <dcterms:created xsi:type="dcterms:W3CDTF">2025-11-11T15:22:00Z</dcterms:created>
  <dcterms:modified xsi:type="dcterms:W3CDTF">2025-11-11T15:22:00Z</dcterms:modified>
</cp:coreProperties>
</file>